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2D62" w14:textId="2D12F520" w:rsidR="0081190B" w:rsidRDefault="0081190B" w:rsidP="00C03D87">
      <w:pPr>
        <w:pStyle w:val="tyt"/>
        <w:keepNext w:val="0"/>
        <w:spacing w:before="0" w:after="0"/>
        <w:rPr>
          <w:rFonts w:ascii="Arial" w:hAnsi="Arial" w:cs="Arial"/>
          <w:bCs w:val="0"/>
        </w:rPr>
      </w:pPr>
      <w:r w:rsidRPr="00C03D87">
        <w:rPr>
          <w:rFonts w:ascii="Arial" w:hAnsi="Arial" w:cs="Arial"/>
          <w:bCs w:val="0"/>
        </w:rPr>
        <w:t>Formularz oferty</w:t>
      </w:r>
      <w:r w:rsidR="008452CE" w:rsidRPr="00C03D87">
        <w:rPr>
          <w:rFonts w:ascii="Arial" w:hAnsi="Arial" w:cs="Arial"/>
          <w:bCs w:val="0"/>
        </w:rPr>
        <w:t xml:space="preserve"> </w:t>
      </w:r>
      <w:r w:rsidR="00DB67CB" w:rsidRPr="00C03D87">
        <w:rPr>
          <w:rFonts w:ascii="Arial" w:hAnsi="Arial" w:cs="Arial"/>
          <w:bCs w:val="0"/>
        </w:rPr>
        <w:t xml:space="preserve"> </w:t>
      </w:r>
    </w:p>
    <w:p w14:paraId="39E35645" w14:textId="77777777" w:rsidR="00C03D87" w:rsidRPr="00C03D87" w:rsidRDefault="00C03D87" w:rsidP="00C03D87">
      <w:pPr>
        <w:pStyle w:val="tyt"/>
        <w:keepNext w:val="0"/>
        <w:spacing w:before="0" w:after="0"/>
        <w:rPr>
          <w:rFonts w:ascii="Arial" w:hAnsi="Arial" w:cs="Arial"/>
          <w:bCs w:val="0"/>
        </w:rPr>
      </w:pPr>
    </w:p>
    <w:p w14:paraId="52B2CA3D" w14:textId="77777777" w:rsidR="0081190B" w:rsidRPr="00C03D87" w:rsidRDefault="0081190B" w:rsidP="0081190B">
      <w:pPr>
        <w:pStyle w:val="normaltableau"/>
        <w:spacing w:before="0" w:after="0" w:line="360" w:lineRule="auto"/>
        <w:jc w:val="left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Nazwa wykonawcy/wykonawc</w:t>
      </w:r>
      <w:r w:rsidR="0072236F" w:rsidRPr="00C03D87">
        <w:rPr>
          <w:rFonts w:ascii="Arial" w:hAnsi="Arial" w:cs="Arial"/>
          <w:sz w:val="24"/>
          <w:szCs w:val="24"/>
          <w:lang w:val="pl-PL" w:eastAsia="en-US"/>
        </w:rPr>
        <w:t xml:space="preserve">ów w przypadku oferty wspólnej: </w:t>
      </w:r>
      <w:r w:rsidRPr="00C03D87">
        <w:rPr>
          <w:rFonts w:ascii="Arial" w:hAnsi="Arial" w:cs="Arial"/>
          <w:sz w:val="24"/>
          <w:szCs w:val="24"/>
          <w:lang w:val="pl-PL" w:eastAsia="en-US"/>
        </w:rPr>
        <w:t>...............................................................................................</w:t>
      </w:r>
    </w:p>
    <w:p w14:paraId="3005647F" w14:textId="77777777" w:rsidR="0081190B" w:rsidRPr="00C03D87" w:rsidRDefault="0081190B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Adres*: ..................................................................................</w:t>
      </w:r>
    </w:p>
    <w:p w14:paraId="59ED29E9" w14:textId="77777777" w:rsidR="0081190B" w:rsidRPr="00C03D87" w:rsidRDefault="0081190B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TEL.* .........…………................……………………………………………….</w:t>
      </w:r>
    </w:p>
    <w:p w14:paraId="7A6DBE4F" w14:textId="77777777" w:rsidR="0081190B" w:rsidRPr="00C03D87" w:rsidRDefault="0081190B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REGON*: …………………................…………………………………………</w:t>
      </w:r>
    </w:p>
    <w:p w14:paraId="5F2AE7C4" w14:textId="77777777" w:rsidR="0081190B" w:rsidRPr="00C03D87" w:rsidRDefault="0081190B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NIP*: …………………………………................………………………………</w:t>
      </w:r>
    </w:p>
    <w:p w14:paraId="7CCD8363" w14:textId="77777777" w:rsidR="00E85B31" w:rsidRPr="00C03D87" w:rsidRDefault="00E85B31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e-mail …………………………………………………………………………………………</w:t>
      </w:r>
    </w:p>
    <w:p w14:paraId="73367183" w14:textId="77777777" w:rsidR="008F32A9" w:rsidRPr="00C03D87" w:rsidRDefault="008F32A9" w:rsidP="0081190B">
      <w:pPr>
        <w:pStyle w:val="normaltableau"/>
        <w:spacing w:before="0" w:after="0" w:line="360" w:lineRule="auto"/>
        <w:rPr>
          <w:rFonts w:ascii="Arial" w:hAnsi="Arial" w:cs="Arial"/>
          <w:sz w:val="24"/>
          <w:szCs w:val="24"/>
          <w:lang w:val="pl-PL" w:eastAsia="en-US"/>
        </w:rPr>
      </w:pPr>
      <w:r w:rsidRPr="00C03D87">
        <w:rPr>
          <w:rFonts w:ascii="Arial" w:hAnsi="Arial" w:cs="Arial"/>
          <w:sz w:val="24"/>
          <w:szCs w:val="24"/>
          <w:lang w:val="pl-PL" w:eastAsia="en-US"/>
        </w:rPr>
        <w:t>Numer rachunku bankowego …………………………………………………………………………..</w:t>
      </w:r>
    </w:p>
    <w:p w14:paraId="0AAD94DF" w14:textId="77777777" w:rsidR="009F6232" w:rsidRPr="00C03D87" w:rsidRDefault="009F6232" w:rsidP="0081190B">
      <w:pPr>
        <w:jc w:val="center"/>
        <w:rPr>
          <w:rFonts w:ascii="Arial" w:hAnsi="Arial" w:cs="Arial"/>
          <w:lang w:eastAsia="en-US"/>
        </w:rPr>
      </w:pPr>
    </w:p>
    <w:p w14:paraId="4034E03D" w14:textId="7E479E37" w:rsidR="002B2BAB" w:rsidRPr="00C03D87" w:rsidRDefault="0081190B" w:rsidP="0081190B">
      <w:pPr>
        <w:jc w:val="center"/>
        <w:rPr>
          <w:rFonts w:ascii="Arial" w:hAnsi="Arial" w:cs="Arial"/>
        </w:rPr>
      </w:pPr>
      <w:r w:rsidRPr="00C03D87">
        <w:rPr>
          <w:rFonts w:ascii="Arial" w:hAnsi="Arial" w:cs="Arial"/>
          <w:lang w:eastAsia="en-US"/>
        </w:rPr>
        <w:t xml:space="preserve">W odpowiedzi na ogłoszenie </w:t>
      </w:r>
      <w:r w:rsidR="009F6232" w:rsidRPr="00C03D87">
        <w:rPr>
          <w:rFonts w:ascii="Arial" w:hAnsi="Arial" w:cs="Arial"/>
          <w:lang w:eastAsia="en-US"/>
        </w:rPr>
        <w:t xml:space="preserve">Gminy </w:t>
      </w:r>
      <w:r w:rsidR="00706C0A" w:rsidRPr="00C03D87">
        <w:rPr>
          <w:rFonts w:ascii="Arial" w:hAnsi="Arial" w:cs="Arial"/>
          <w:lang w:eastAsia="en-US"/>
        </w:rPr>
        <w:t>Dygowo</w:t>
      </w:r>
      <w:r w:rsidRPr="00C03D87">
        <w:rPr>
          <w:rFonts w:ascii="Arial" w:hAnsi="Arial" w:cs="Arial"/>
          <w:lang w:eastAsia="en-US"/>
        </w:rPr>
        <w:t xml:space="preserve"> </w:t>
      </w:r>
      <w:r w:rsidR="00AF740C" w:rsidRPr="00C03D87">
        <w:rPr>
          <w:rFonts w:ascii="Arial" w:hAnsi="Arial" w:cs="Arial"/>
        </w:rPr>
        <w:t>postępowaniu o </w:t>
      </w:r>
      <w:r w:rsidR="002B2BAB" w:rsidRPr="00C03D87">
        <w:rPr>
          <w:rFonts w:ascii="Arial" w:hAnsi="Arial" w:cs="Arial"/>
        </w:rPr>
        <w:t>udzielenie</w:t>
      </w:r>
      <w:r w:rsidR="00AF740C" w:rsidRPr="00C03D87">
        <w:rPr>
          <w:rFonts w:ascii="Arial" w:hAnsi="Arial" w:cs="Arial"/>
        </w:rPr>
        <w:t> </w:t>
      </w:r>
      <w:r w:rsidR="002B2BAB" w:rsidRPr="00C03D87">
        <w:rPr>
          <w:rFonts w:ascii="Arial" w:hAnsi="Arial" w:cs="Arial"/>
        </w:rPr>
        <w:t>zamówienia</w:t>
      </w:r>
      <w:r w:rsidR="00AF740C" w:rsidRPr="00C03D87">
        <w:rPr>
          <w:rFonts w:ascii="Arial" w:hAnsi="Arial" w:cs="Arial"/>
        </w:rPr>
        <w:t> </w:t>
      </w:r>
      <w:r w:rsidR="002B2BAB" w:rsidRPr="00C03D87">
        <w:rPr>
          <w:rFonts w:ascii="Arial" w:hAnsi="Arial" w:cs="Arial"/>
        </w:rPr>
        <w:t xml:space="preserve">publicznego </w:t>
      </w:r>
      <w:r w:rsidR="009F6232" w:rsidRPr="00C03D87">
        <w:rPr>
          <w:rFonts w:ascii="Arial" w:hAnsi="Arial" w:cs="Arial"/>
        </w:rPr>
        <w:t>na:</w:t>
      </w:r>
    </w:p>
    <w:p w14:paraId="478B6AF6" w14:textId="77777777" w:rsidR="00354045" w:rsidRPr="00C03D87" w:rsidRDefault="00354045" w:rsidP="009F6232">
      <w:pPr>
        <w:rPr>
          <w:rFonts w:ascii="Arial" w:hAnsi="Arial" w:cs="Arial"/>
        </w:rPr>
      </w:pPr>
    </w:p>
    <w:p w14:paraId="4A93414C" w14:textId="512C7AC8" w:rsidR="00C224B6" w:rsidRPr="00C03D87" w:rsidRDefault="00E45409" w:rsidP="001D1E18">
      <w:pPr>
        <w:jc w:val="center"/>
        <w:rPr>
          <w:rFonts w:ascii="Arial" w:hAnsi="Arial" w:cs="Arial"/>
          <w:b/>
        </w:rPr>
      </w:pPr>
      <w:r w:rsidRPr="00C03D87">
        <w:rPr>
          <w:rFonts w:ascii="Arial" w:hAnsi="Arial" w:cs="Arial"/>
          <w:b/>
        </w:rPr>
        <w:t>„</w:t>
      </w:r>
      <w:bookmarkStart w:id="0" w:name="_Hlk155607725"/>
      <w:r w:rsidR="00647916" w:rsidRPr="00C03D87">
        <w:rPr>
          <w:rFonts w:ascii="Arial" w:hAnsi="Arial" w:cs="Arial"/>
          <w:b/>
        </w:rPr>
        <w:t xml:space="preserve">Odbiór </w:t>
      </w:r>
      <w:r w:rsidR="00507364" w:rsidRPr="00C03D87">
        <w:rPr>
          <w:rFonts w:ascii="Arial" w:hAnsi="Arial" w:cs="Arial"/>
          <w:b/>
        </w:rPr>
        <w:t>odpadów komunalnych z</w:t>
      </w:r>
      <w:r w:rsidR="00647916" w:rsidRPr="00C03D87">
        <w:rPr>
          <w:rFonts w:ascii="Arial" w:hAnsi="Arial" w:cs="Arial"/>
          <w:b/>
        </w:rPr>
        <w:t xml:space="preserve"> terenów ogólnodostępnych </w:t>
      </w:r>
    </w:p>
    <w:p w14:paraId="0E3CE9F6" w14:textId="3540CEF0" w:rsidR="001D1E18" w:rsidRPr="00C03D87" w:rsidRDefault="00647916" w:rsidP="001D1E18">
      <w:pPr>
        <w:jc w:val="center"/>
        <w:rPr>
          <w:rFonts w:ascii="Arial" w:hAnsi="Arial" w:cs="Arial"/>
          <w:b/>
        </w:rPr>
      </w:pPr>
      <w:r w:rsidRPr="00C03D87">
        <w:rPr>
          <w:rFonts w:ascii="Arial" w:hAnsi="Arial" w:cs="Arial"/>
          <w:b/>
        </w:rPr>
        <w:t>na terenie</w:t>
      </w:r>
      <w:r w:rsidR="00507364" w:rsidRPr="00C03D87">
        <w:rPr>
          <w:rFonts w:ascii="Arial" w:hAnsi="Arial" w:cs="Arial"/>
          <w:b/>
        </w:rPr>
        <w:t xml:space="preserve"> Gminy </w:t>
      </w:r>
      <w:bookmarkEnd w:id="0"/>
      <w:r w:rsidR="00706C0A" w:rsidRPr="00C03D87">
        <w:rPr>
          <w:rFonts w:ascii="Arial" w:hAnsi="Arial" w:cs="Arial"/>
          <w:b/>
        </w:rPr>
        <w:t>Dygowo</w:t>
      </w:r>
      <w:r w:rsidR="001D1E18" w:rsidRPr="00C03D87">
        <w:rPr>
          <w:rFonts w:ascii="Arial" w:hAnsi="Arial" w:cs="Arial"/>
          <w:b/>
        </w:rPr>
        <w:t xml:space="preserve">” </w:t>
      </w:r>
    </w:p>
    <w:p w14:paraId="51E844AE" w14:textId="77777777" w:rsidR="00AD140B" w:rsidRPr="00C03D87" w:rsidRDefault="00AD140B" w:rsidP="00AD140B">
      <w:pPr>
        <w:tabs>
          <w:tab w:val="num" w:pos="360"/>
        </w:tabs>
        <w:jc w:val="center"/>
        <w:rPr>
          <w:rFonts w:ascii="Arial" w:hAnsi="Arial" w:cs="Arial"/>
        </w:rPr>
      </w:pPr>
    </w:p>
    <w:p w14:paraId="569F9788" w14:textId="77777777" w:rsidR="002B2BAB" w:rsidRPr="00C03D87" w:rsidRDefault="002B2BAB" w:rsidP="00064912">
      <w:pPr>
        <w:ind w:left="284" w:hanging="284"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1) Przystępując do postępowania w sprawie udzielenia zamówienia, oświadczam(y),</w:t>
      </w:r>
      <w:r w:rsidR="0070222E" w:rsidRPr="00C03D87">
        <w:rPr>
          <w:rFonts w:ascii="Arial" w:hAnsi="Arial" w:cs="Arial"/>
        </w:rPr>
        <w:t xml:space="preserve"> </w:t>
      </w:r>
      <w:r w:rsidRPr="00C03D87">
        <w:rPr>
          <w:rFonts w:ascii="Arial" w:hAnsi="Arial" w:cs="Arial"/>
        </w:rPr>
        <w:t xml:space="preserve">że akceptuję(my) w całości warunki zawarte w </w:t>
      </w:r>
      <w:r w:rsidR="009F6232" w:rsidRPr="00C03D87">
        <w:rPr>
          <w:rFonts w:ascii="Arial" w:hAnsi="Arial" w:cs="Arial"/>
        </w:rPr>
        <w:t xml:space="preserve"> </w:t>
      </w:r>
      <w:r w:rsidR="007C14D0" w:rsidRPr="00C03D87">
        <w:rPr>
          <w:rFonts w:ascii="Arial" w:hAnsi="Arial" w:cs="Arial"/>
        </w:rPr>
        <w:t>Specyfikacji</w:t>
      </w:r>
      <w:r w:rsidRPr="00C03D87">
        <w:rPr>
          <w:rFonts w:ascii="Arial" w:hAnsi="Arial" w:cs="Arial"/>
        </w:rPr>
        <w:t xml:space="preserve"> Warunków Zamówienia.</w:t>
      </w:r>
    </w:p>
    <w:p w14:paraId="73F8BF1A" w14:textId="25E41B32" w:rsidR="00E52721" w:rsidRPr="00C03D87" w:rsidRDefault="002B2BAB" w:rsidP="00AE7BE4">
      <w:pPr>
        <w:ind w:left="284" w:hanging="284"/>
        <w:rPr>
          <w:rFonts w:ascii="Arial" w:hAnsi="Arial" w:cs="Arial"/>
        </w:rPr>
      </w:pPr>
      <w:r w:rsidRPr="00C03D87">
        <w:rPr>
          <w:rFonts w:ascii="Arial" w:hAnsi="Arial" w:cs="Arial"/>
        </w:rPr>
        <w:t>2) Oferuję(my) wykonanie przedmiotu zamówienia, zgodnie z opisem przedmiotu  zamówienia i wymogami określony</w:t>
      </w:r>
      <w:r w:rsidR="00E85280" w:rsidRPr="00C03D87">
        <w:rPr>
          <w:rFonts w:ascii="Arial" w:hAnsi="Arial" w:cs="Arial"/>
        </w:rPr>
        <w:t>mi  w S</w:t>
      </w:r>
      <w:r w:rsidR="00B06064" w:rsidRPr="00C03D87">
        <w:rPr>
          <w:rFonts w:ascii="Arial" w:hAnsi="Arial" w:cs="Arial"/>
        </w:rPr>
        <w:t xml:space="preserve">WZ,  </w:t>
      </w:r>
      <w:r w:rsidR="00D25B4B" w:rsidRPr="00C03D87">
        <w:rPr>
          <w:rFonts w:ascii="Arial" w:hAnsi="Arial" w:cs="Arial"/>
        </w:rPr>
        <w:t xml:space="preserve">według poniższych </w:t>
      </w:r>
      <w:r w:rsidR="001473DC" w:rsidRPr="00C03D87">
        <w:rPr>
          <w:rFonts w:ascii="Arial" w:hAnsi="Arial" w:cs="Arial"/>
        </w:rPr>
        <w:t>danych</w:t>
      </w:r>
      <w:r w:rsidR="003C0C74" w:rsidRPr="00C03D87">
        <w:rPr>
          <w:rFonts w:ascii="Arial" w:hAnsi="Arial" w:cs="Arial"/>
        </w:rPr>
        <w:t>:</w:t>
      </w:r>
    </w:p>
    <w:p w14:paraId="3AAA8811" w14:textId="77777777" w:rsidR="00F3540E" w:rsidRPr="00C03D87" w:rsidRDefault="00F3540E" w:rsidP="00AE7BE4">
      <w:pPr>
        <w:ind w:left="284" w:hanging="284"/>
        <w:rPr>
          <w:rFonts w:ascii="Arial" w:hAnsi="Arial" w:cs="Arial"/>
        </w:rPr>
      </w:pPr>
    </w:p>
    <w:p w14:paraId="42B617D9" w14:textId="2A0F5496" w:rsidR="00AE7BE4" w:rsidRPr="00C03D87" w:rsidRDefault="00F3540E" w:rsidP="00F3540E">
      <w:pPr>
        <w:pStyle w:val="Akapitzlist"/>
        <w:numPr>
          <w:ilvl w:val="0"/>
          <w:numId w:val="8"/>
        </w:numPr>
        <w:spacing w:after="120"/>
        <w:rPr>
          <w:rFonts w:ascii="Arial" w:hAnsi="Arial" w:cs="Arial"/>
          <w:b/>
          <w:bCs/>
          <w:iCs/>
        </w:rPr>
      </w:pPr>
      <w:r w:rsidRPr="00C03D87">
        <w:rPr>
          <w:rFonts w:ascii="Arial" w:hAnsi="Arial" w:cs="Arial"/>
          <w:b/>
          <w:bCs/>
          <w:iCs/>
        </w:rPr>
        <w:t>Całkowita cena brutto wykonania przedmiotu zamówienia:</w:t>
      </w:r>
      <w:r w:rsidR="00CB5849" w:rsidRPr="00C03D87">
        <w:rPr>
          <w:rFonts w:ascii="Arial" w:hAnsi="Arial" w:cs="Arial"/>
          <w:b/>
          <w:bCs/>
          <w:iCs/>
        </w:rPr>
        <w:t xml:space="preserve"> …………………………………………………………………………..</w:t>
      </w:r>
    </w:p>
    <w:p w14:paraId="27164120" w14:textId="77777777" w:rsidR="00F3540E" w:rsidRPr="00C03D87" w:rsidRDefault="00F3540E" w:rsidP="00F3540E">
      <w:pPr>
        <w:pStyle w:val="Akapitzlist"/>
        <w:tabs>
          <w:tab w:val="left" w:pos="426"/>
        </w:tabs>
        <w:spacing w:after="120"/>
        <w:ind w:left="426" w:hanging="142"/>
        <w:rPr>
          <w:rFonts w:ascii="Arial" w:hAnsi="Arial" w:cs="Arial"/>
          <w:b/>
          <w:bCs/>
          <w:iCs/>
          <w:u w:val="single"/>
        </w:rPr>
      </w:pPr>
    </w:p>
    <w:tbl>
      <w:tblPr>
        <w:tblpPr w:leftFromText="141" w:rightFromText="141" w:vertAnchor="text" w:horzAnchor="margin" w:tblpY="7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017"/>
        <w:gridCol w:w="1428"/>
        <w:gridCol w:w="2017"/>
        <w:gridCol w:w="2017"/>
        <w:gridCol w:w="994"/>
        <w:gridCol w:w="969"/>
        <w:gridCol w:w="1723"/>
        <w:gridCol w:w="2295"/>
      </w:tblGrid>
      <w:tr w:rsidR="00706C0A" w:rsidRPr="00C03D87" w14:paraId="55FF8613" w14:textId="77777777" w:rsidTr="00706C0A">
        <w:trPr>
          <w:trHeight w:val="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2D73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Lp.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9FEE6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</w:p>
          <w:p w14:paraId="16749D3E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</w:p>
          <w:p w14:paraId="12C10547" w14:textId="310613A5" w:rsidR="00706C0A" w:rsidRPr="00C03D87" w:rsidRDefault="00706C0A" w:rsidP="00AE7BE4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Rodzaj</w:t>
            </w:r>
            <w:r w:rsidR="00AE7BE4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usługi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5CA1B" w14:textId="5C5E79EF" w:rsidR="00706C0A" w:rsidRPr="00C03D87" w:rsidRDefault="00F3540E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*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Cena netto transportu (PLN/1</w:t>
            </w:r>
            <w:r w:rsidR="00A57C1B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m</w:t>
            </w:r>
            <w:r w:rsidR="00A57C1B" w:rsidRPr="00C03D87">
              <w:rPr>
                <w:rFonts w:ascii="Arial" w:hAnsi="Arial" w:cs="Arial"/>
                <w:b/>
                <w:kern w:val="3"/>
                <w:sz w:val="20"/>
                <w:szCs w:val="20"/>
                <w:vertAlign w:val="superscript"/>
              </w:rPr>
              <w:t>3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)</w:t>
            </w:r>
          </w:p>
          <w:p w14:paraId="0B983584" w14:textId="77777777" w:rsidR="00F3540E" w:rsidRPr="00C03D87" w:rsidRDefault="00F3540E" w:rsidP="00F3540E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** Cena jednostkowa netto</w:t>
            </w:r>
          </w:p>
          <w:p w14:paraId="11F43FA6" w14:textId="50036373" w:rsidR="000E5116" w:rsidRPr="00C03D87" w:rsidRDefault="00F3540E" w:rsidP="00F3540E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(PLN/1 szt.)</w:t>
            </w:r>
            <w:r w:rsidR="006C273A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8863" w14:textId="27065A84" w:rsidR="00706C0A" w:rsidRPr="00C03D87" w:rsidRDefault="00706C0A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Cena netto zagospodarowania (</w:t>
            </w:r>
            <w:r w:rsidR="00A57C1B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PLN/1 m3</w:t>
            </w: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2A00B" w14:textId="2DEEF54A" w:rsidR="00706C0A" w:rsidRPr="00C03D87" w:rsidRDefault="00706C0A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Łączna cena transportu i zagospodarowania netto (</w:t>
            </w:r>
            <w:r w:rsidR="00A57C1B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PLN/1 m3</w:t>
            </w: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)</w:t>
            </w:r>
          </w:p>
          <w:p w14:paraId="7A8F29EF" w14:textId="07F3388F" w:rsidR="000E5116" w:rsidRPr="00C03D87" w:rsidRDefault="000E5116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8AC36" w14:textId="77777777" w:rsidR="00706C0A" w:rsidRPr="00C03D87" w:rsidRDefault="00706C0A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Stawka podatku Vat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6D28" w14:textId="33596BDE" w:rsidR="00706C0A" w:rsidRPr="00C03D87" w:rsidRDefault="00706C0A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Kwota </w:t>
            </w:r>
            <w:r w:rsidR="006C273A">
              <w:rPr>
                <w:rFonts w:ascii="Arial" w:hAnsi="Arial" w:cs="Arial"/>
                <w:b/>
                <w:kern w:val="3"/>
                <w:sz w:val="20"/>
                <w:szCs w:val="20"/>
              </w:rPr>
              <w:t>brutto</w:t>
            </w: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[PLN]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794B" w14:textId="27AD0C44" w:rsidR="00706C0A" w:rsidRPr="00C03D87" w:rsidRDefault="000E5116" w:rsidP="000E5116">
            <w:pPr>
              <w:pStyle w:val="Akapitzlist"/>
              <w:keepNext/>
              <w:suppressAutoHyphens/>
              <w:autoSpaceDN w:val="0"/>
              <w:ind w:left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*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Szacowana ilość o</w:t>
            </w:r>
            <w:r w:rsidR="00CB5849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d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padów danej frakcji w trakcie trwania umowy (</w:t>
            </w:r>
            <w:r w:rsidR="00A57C1B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m3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)</w:t>
            </w:r>
          </w:p>
          <w:p w14:paraId="6A7F73B1" w14:textId="64BE64BE" w:rsidR="000E5116" w:rsidRPr="00C03D87" w:rsidRDefault="000E5116" w:rsidP="000E5116">
            <w:pPr>
              <w:pStyle w:val="Akapitzlist"/>
              <w:keepNext/>
              <w:suppressAutoHyphens/>
              <w:autoSpaceDN w:val="0"/>
              <w:ind w:left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**Szacowana ilość pojemników (szt.)</w:t>
            </w:r>
            <w:r w:rsidR="006C273A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 w 1 miesiącu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68A34" w14:textId="77777777" w:rsidR="00706C0A" w:rsidRPr="00C03D87" w:rsidRDefault="000E5116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*</w:t>
            </w:r>
            <w:r w:rsidR="00706C0A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Cena odbioru i zagospodarowania danej frakcji odpadów w trakcie trwania umowy (PLN)</w:t>
            </w:r>
          </w:p>
          <w:p w14:paraId="3686372D" w14:textId="52E05164" w:rsidR="000E5116" w:rsidRPr="00C03D87" w:rsidRDefault="000E5116" w:rsidP="000E5116">
            <w:pPr>
              <w:keepNext/>
              <w:suppressAutoHyphens/>
              <w:autoSpaceDN w:val="0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**Cena dzierżawy pojemników w trakcie </w:t>
            </w:r>
            <w:r w:rsidR="00F3540E"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t</w:t>
            </w:r>
            <w:r w:rsidRPr="00C03D87">
              <w:rPr>
                <w:rFonts w:ascii="Arial" w:hAnsi="Arial" w:cs="Arial"/>
                <w:b/>
                <w:kern w:val="3"/>
                <w:sz w:val="20"/>
                <w:szCs w:val="20"/>
              </w:rPr>
              <w:t>rwania umowy (PLN)</w:t>
            </w:r>
            <w:r w:rsidR="006C273A">
              <w:rPr>
                <w:rFonts w:ascii="Arial" w:hAnsi="Arial" w:cs="Arial"/>
                <w:b/>
                <w:kern w:val="3"/>
                <w:sz w:val="20"/>
                <w:szCs w:val="20"/>
              </w:rPr>
              <w:t xml:space="preserve"> / (12 miesięcy)</w:t>
            </w:r>
          </w:p>
        </w:tc>
      </w:tr>
      <w:tr w:rsidR="00706C0A" w:rsidRPr="00C03D87" w14:paraId="0C9ADDE3" w14:textId="77777777" w:rsidTr="00706C0A">
        <w:trPr>
          <w:trHeight w:val="6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A27C" w14:textId="4E865DF0" w:rsidR="00706C0A" w:rsidRPr="00C03D87" w:rsidRDefault="007C77C8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lastRenderedPageBreak/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5AB9" w14:textId="7CE5CB58" w:rsidR="00706C0A" w:rsidRPr="00C03D87" w:rsidRDefault="00AE7BE4" w:rsidP="00706C0A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 xml:space="preserve">Odbiór odpadów - </w:t>
            </w:r>
            <w:r w:rsidR="00706C0A" w:rsidRPr="00C03D87">
              <w:rPr>
                <w:rFonts w:ascii="Arial" w:hAnsi="Arial" w:cs="Arial"/>
                <w:kern w:val="3"/>
              </w:rPr>
              <w:t>opakowaniowe ze szkła, w tym odpady opakowaniowe ze szkła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91F6F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7AFF4" w14:textId="77777777" w:rsidR="00706C0A" w:rsidRPr="00C03D87" w:rsidRDefault="00706C0A" w:rsidP="00C430D7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5FA2F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BAF0B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972E42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67E27" w14:textId="03D47384" w:rsidR="00706C0A" w:rsidRPr="00C03D87" w:rsidRDefault="00C03D87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>
              <w:rPr>
                <w:rFonts w:ascii="Arial" w:hAnsi="Arial" w:cs="Arial"/>
                <w:kern w:val="3"/>
              </w:rPr>
              <w:t>15</w:t>
            </w:r>
            <w:r w:rsidR="00F3540E" w:rsidRPr="00C03D87">
              <w:rPr>
                <w:rFonts w:ascii="Arial" w:hAnsi="Arial" w:cs="Arial"/>
                <w:kern w:val="3"/>
              </w:rPr>
              <w:t>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298C1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706C0A" w:rsidRPr="00C03D87" w14:paraId="20593E55" w14:textId="77777777" w:rsidTr="00706C0A">
        <w:trPr>
          <w:trHeight w:val="6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4149" w14:textId="05CDDEE9" w:rsidR="00706C0A" w:rsidRPr="00C03D87" w:rsidRDefault="007C77C8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2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6FD4" w14:textId="4217B4DC" w:rsidR="00706C0A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 xml:space="preserve">Odbiór odpadów - </w:t>
            </w:r>
            <w:r w:rsidR="00706C0A" w:rsidRPr="00C03D87">
              <w:rPr>
                <w:rFonts w:ascii="Arial" w:hAnsi="Arial" w:cs="Arial"/>
                <w:kern w:val="3"/>
              </w:rPr>
              <w:t>opakowania z papieru, w tym tektury, odpady opakowaniowe z tektury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12D77B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15DC1" w14:textId="77777777" w:rsidR="00706C0A" w:rsidRPr="00C03D87" w:rsidRDefault="00706C0A" w:rsidP="00C430D7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68750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1C580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2BD9B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0B1C2" w14:textId="0D81224E" w:rsidR="00706C0A" w:rsidRPr="00C03D87" w:rsidRDefault="001C1512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10</w:t>
            </w:r>
            <w:r w:rsidR="00F3540E" w:rsidRPr="00C03D87">
              <w:rPr>
                <w:rFonts w:ascii="Arial" w:hAnsi="Arial" w:cs="Arial"/>
                <w:kern w:val="3"/>
              </w:rPr>
              <w:t>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04022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706C0A" w:rsidRPr="00C03D87" w14:paraId="64F85702" w14:textId="77777777" w:rsidTr="00706C0A">
        <w:trPr>
          <w:trHeight w:val="6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2B25" w14:textId="39781527" w:rsidR="00706C0A" w:rsidRPr="00C03D87" w:rsidRDefault="007C77C8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03C1" w14:textId="53EDA224" w:rsidR="00706C0A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 xml:space="preserve">Odbiór odpadów  - </w:t>
            </w:r>
            <w:r w:rsidR="00706C0A" w:rsidRPr="00C03D87">
              <w:rPr>
                <w:rFonts w:ascii="Arial" w:hAnsi="Arial" w:cs="Arial"/>
                <w:kern w:val="3"/>
              </w:rPr>
              <w:t>opakowania z metali, w tym odpady opakowaniowe z metali, opakowania z tworzyw sztucznych, w tym odpady opakowaniowe tworzyw sztucznych, opakowania wielomateriałowe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EF0BC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62C2D" w14:textId="77777777" w:rsidR="00706C0A" w:rsidRPr="00C03D87" w:rsidRDefault="00706C0A" w:rsidP="00C430D7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95F96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4E1E4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2AF750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5EB246" w14:textId="1988C65C" w:rsidR="00706C0A" w:rsidRPr="00C03D87" w:rsidRDefault="001C1512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30</w:t>
            </w:r>
            <w:r w:rsidR="00F3540E" w:rsidRPr="00C03D87">
              <w:rPr>
                <w:rFonts w:ascii="Arial" w:hAnsi="Arial" w:cs="Arial"/>
                <w:kern w:val="3"/>
              </w:rPr>
              <w:t>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9E4B8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706C0A" w:rsidRPr="00C03D87" w14:paraId="6891EA23" w14:textId="77777777" w:rsidTr="00706C0A">
        <w:trPr>
          <w:trHeight w:val="6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8691" w14:textId="26080830" w:rsidR="00706C0A" w:rsidRPr="00C03D87" w:rsidRDefault="007C77C8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4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5AB7" w14:textId="2FCD0C36" w:rsidR="00706C0A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 xml:space="preserve">Odbiór odpadów  - </w:t>
            </w:r>
            <w:r w:rsidR="00706C0A" w:rsidRPr="00C03D87">
              <w:rPr>
                <w:rFonts w:ascii="Arial" w:hAnsi="Arial" w:cs="Arial"/>
                <w:kern w:val="3"/>
              </w:rPr>
              <w:t>niesegregowane (zmieszane) odpady komunalne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909DA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BD532" w14:textId="77777777" w:rsidR="00706C0A" w:rsidRPr="00C03D87" w:rsidRDefault="00706C0A" w:rsidP="00C430D7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6ED9AC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A174A7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04E3FC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B3906" w14:textId="0CFD23A3" w:rsidR="00706C0A" w:rsidRPr="00C03D87" w:rsidRDefault="001C1512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900</w:t>
            </w:r>
            <w:r w:rsidR="00F3540E" w:rsidRPr="00C03D87">
              <w:rPr>
                <w:rFonts w:ascii="Arial" w:hAnsi="Arial" w:cs="Arial"/>
                <w:kern w:val="3"/>
              </w:rPr>
              <w:t>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78C66" w14:textId="77777777" w:rsidR="00706C0A" w:rsidRPr="00C03D87" w:rsidRDefault="00706C0A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AE7BE4" w:rsidRPr="00C03D87" w14:paraId="6F5F611F" w14:textId="77777777" w:rsidTr="00F3540E">
        <w:trPr>
          <w:trHeight w:val="675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4A33" w14:textId="391DC3E5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7919" w14:textId="2B9733DF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Dzierżawa pojemników</w:t>
            </w:r>
            <w:r w:rsidR="000E5116" w:rsidRPr="00C03D87">
              <w:rPr>
                <w:rFonts w:ascii="Arial" w:hAnsi="Arial" w:cs="Arial"/>
                <w:kern w:val="3"/>
              </w:rPr>
              <w:t xml:space="preserve"> (poj. 0,05</w:t>
            </w:r>
            <w:r w:rsidR="000E5116" w:rsidRPr="00C03D87">
              <w:rPr>
                <w:rFonts w:ascii="Arial" w:eastAsia="Lucida Sans Unicode" w:hAnsi="Arial" w:cs="Arial"/>
                <w:kern w:val="2"/>
                <w:lang w:eastAsia="hi-IN" w:bidi="hi-IN"/>
              </w:rPr>
              <w:t xml:space="preserve"> m³)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7A5D25" w14:textId="7AD8734A" w:rsidR="00AE7BE4" w:rsidRPr="00C03D87" w:rsidRDefault="00AE7BE4" w:rsidP="006C273A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D1B11" w:themeFill="background2" w:themeFillShade="1A"/>
            <w:vAlign w:val="center"/>
          </w:tcPr>
          <w:p w14:paraId="0E541C9A" w14:textId="77777777" w:rsidR="00AE7BE4" w:rsidRPr="00C03D87" w:rsidRDefault="00AE7BE4" w:rsidP="00C430D7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4BD9F059" w14:textId="77777777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66D36" w14:textId="792A5F64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F87327" w14:textId="49BD6E60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68466" w14:textId="3FD0B2D4" w:rsidR="00AE7BE4" w:rsidRPr="00C03D87" w:rsidRDefault="000E5116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1</w:t>
            </w:r>
            <w:r w:rsidR="00C03D87">
              <w:rPr>
                <w:rFonts w:ascii="Arial" w:hAnsi="Arial" w:cs="Arial"/>
                <w:kern w:val="3"/>
              </w:rPr>
              <w:t>28</w:t>
            </w:r>
            <w:r w:rsidR="00F3540E" w:rsidRPr="00C03D87">
              <w:rPr>
                <w:rFonts w:ascii="Arial" w:hAnsi="Arial" w:cs="Arial"/>
                <w:kern w:val="3"/>
              </w:rPr>
              <w:t>**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216BE" w14:textId="77777777" w:rsidR="00AE7BE4" w:rsidRPr="00C03D87" w:rsidRDefault="00AE7BE4" w:rsidP="00C430D7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</w:p>
        </w:tc>
      </w:tr>
      <w:tr w:rsidR="00AE7BE4" w:rsidRPr="00C03D87" w14:paraId="78E455B9" w14:textId="77777777" w:rsidTr="008B5FF3">
        <w:trPr>
          <w:trHeight w:val="564"/>
        </w:trPr>
        <w:tc>
          <w:tcPr>
            <w:tcW w:w="424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5525" w14:textId="77777777" w:rsidR="00AE7BE4" w:rsidRPr="00C03D87" w:rsidRDefault="00AE7BE4" w:rsidP="008B5FF3">
            <w:pPr>
              <w:keepNext/>
              <w:suppressAutoHyphens/>
              <w:autoSpaceDN w:val="0"/>
              <w:jc w:val="right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SUMA</w:t>
            </w:r>
          </w:p>
          <w:p w14:paraId="48365005" w14:textId="77777777" w:rsidR="00AE7BE4" w:rsidRPr="00C03D87" w:rsidRDefault="00AE7BE4" w:rsidP="008B5FF3">
            <w:pPr>
              <w:keepNext/>
              <w:suppressAutoHyphens/>
              <w:autoSpaceDN w:val="0"/>
              <w:jc w:val="right"/>
              <w:rPr>
                <w:rFonts w:ascii="Arial" w:hAnsi="Arial" w:cs="Arial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(całkowita wartość zamówienia):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B917" w14:textId="77777777" w:rsidR="00AE7BE4" w:rsidRPr="00C03D87" w:rsidRDefault="00AE7BE4" w:rsidP="008B5FF3">
            <w:pPr>
              <w:keepNext/>
              <w:suppressAutoHyphens/>
              <w:autoSpaceDN w:val="0"/>
              <w:rPr>
                <w:rFonts w:ascii="Arial" w:hAnsi="Arial" w:cs="Arial"/>
                <w:kern w:val="3"/>
              </w:rPr>
            </w:pPr>
          </w:p>
          <w:p w14:paraId="71D1890F" w14:textId="77777777" w:rsidR="00AE7BE4" w:rsidRPr="00C03D87" w:rsidRDefault="00AE7BE4" w:rsidP="008B5FF3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i/>
                <w:color w:val="FF0000"/>
                <w:kern w:val="3"/>
              </w:rPr>
            </w:pPr>
            <w:r w:rsidRPr="00C03D87">
              <w:rPr>
                <w:rFonts w:ascii="Arial" w:hAnsi="Arial" w:cs="Arial"/>
                <w:kern w:val="3"/>
              </w:rPr>
              <w:t>………………..</w:t>
            </w:r>
          </w:p>
          <w:p w14:paraId="0E83FF43" w14:textId="77777777" w:rsidR="00AE7BE4" w:rsidRPr="00C03D87" w:rsidRDefault="00AE7BE4" w:rsidP="008B5FF3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kern w:val="3"/>
              </w:rPr>
            </w:pPr>
            <w:bookmarkStart w:id="1" w:name="_Hlk155607936"/>
            <w:r w:rsidRPr="00C03D87">
              <w:rPr>
                <w:rFonts w:ascii="Arial" w:hAnsi="Arial" w:cs="Arial"/>
                <w:color w:val="0000FF"/>
                <w:kern w:val="3"/>
              </w:rPr>
              <w:t xml:space="preserve"> (wartość oceniana)</w:t>
            </w:r>
            <w:bookmarkEnd w:id="1"/>
          </w:p>
        </w:tc>
      </w:tr>
    </w:tbl>
    <w:p w14:paraId="64774467" w14:textId="77777777" w:rsidR="007C77C8" w:rsidRPr="00C03D87" w:rsidRDefault="007C77C8" w:rsidP="00F83575">
      <w:pPr>
        <w:rPr>
          <w:rFonts w:ascii="Arial" w:hAnsi="Arial" w:cs="Arial"/>
        </w:rPr>
      </w:pPr>
    </w:p>
    <w:p w14:paraId="53534FE8" w14:textId="77777777" w:rsidR="007C77C8" w:rsidRPr="00C03D87" w:rsidRDefault="007C77C8" w:rsidP="00F83575">
      <w:pPr>
        <w:rPr>
          <w:rFonts w:ascii="Arial" w:hAnsi="Arial" w:cs="Arial"/>
        </w:rPr>
      </w:pPr>
    </w:p>
    <w:p w14:paraId="1E5F6DC9" w14:textId="77777777" w:rsidR="00E52721" w:rsidRPr="00C03D87" w:rsidRDefault="00712572" w:rsidP="00F83575">
      <w:pPr>
        <w:rPr>
          <w:rFonts w:ascii="Arial" w:hAnsi="Arial" w:cs="Arial"/>
          <w:b/>
        </w:rPr>
      </w:pPr>
      <w:r w:rsidRPr="00C03D87">
        <w:rPr>
          <w:rFonts w:ascii="Arial" w:hAnsi="Arial" w:cs="Arial"/>
        </w:rPr>
        <w:t>b)</w:t>
      </w:r>
      <w:r w:rsidR="004709DD" w:rsidRPr="00C03D87">
        <w:rPr>
          <w:rFonts w:ascii="Arial" w:hAnsi="Arial" w:cs="Arial"/>
        </w:rPr>
        <w:t xml:space="preserve"> </w:t>
      </w:r>
      <w:r w:rsidR="004709DD" w:rsidRPr="00C03D87">
        <w:rPr>
          <w:rFonts w:ascii="Arial" w:hAnsi="Arial" w:cs="Arial"/>
          <w:b/>
        </w:rPr>
        <w:t>Termin płatności faktury:    ………</w:t>
      </w:r>
      <w:r w:rsidR="00F26993" w:rsidRPr="00C03D87">
        <w:rPr>
          <w:rFonts w:ascii="Arial" w:hAnsi="Arial" w:cs="Arial"/>
          <w:b/>
        </w:rPr>
        <w:t>……</w:t>
      </w:r>
      <w:r w:rsidR="004709DD" w:rsidRPr="00C03D87">
        <w:rPr>
          <w:rFonts w:ascii="Arial" w:hAnsi="Arial" w:cs="Arial"/>
          <w:b/>
        </w:rPr>
        <w:t xml:space="preserve">….   dni </w:t>
      </w:r>
      <w:r w:rsidR="004709DD" w:rsidRPr="00C03D87">
        <w:rPr>
          <w:rFonts w:ascii="Arial" w:hAnsi="Arial" w:cs="Arial"/>
        </w:rPr>
        <w:t xml:space="preserve">(nie krótszy niż 14 dni i nie dłuższy niż 30 dni) </w:t>
      </w:r>
    </w:p>
    <w:p w14:paraId="4E036AF8" w14:textId="0F30E5DC" w:rsidR="00853F42" w:rsidRPr="00C03D87" w:rsidRDefault="00C6416A" w:rsidP="00F83575">
      <w:pPr>
        <w:rPr>
          <w:rFonts w:ascii="Arial" w:hAnsi="Arial" w:cs="Arial"/>
        </w:rPr>
      </w:pPr>
      <w:r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ab/>
        <w:t xml:space="preserve">     </w:t>
      </w:r>
      <w:r w:rsidRPr="00C03D87">
        <w:rPr>
          <w:rFonts w:ascii="Arial" w:hAnsi="Arial" w:cs="Arial"/>
          <w:color w:val="0000FF"/>
          <w:kern w:val="3"/>
        </w:rPr>
        <w:t>(wartość oceniana)</w:t>
      </w:r>
    </w:p>
    <w:p w14:paraId="742B99B6" w14:textId="77777777" w:rsidR="003E1DFD" w:rsidRPr="00C03D87" w:rsidRDefault="003E1DFD" w:rsidP="00C430D7">
      <w:pPr>
        <w:ind w:left="709" w:right="960" w:hanging="425"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 xml:space="preserve">3) </w:t>
      </w:r>
      <w:r w:rsidR="00C430D7"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>Oświadczamy, że powyższe ceny  brutto zawierają wszystkie koszty, jakie ponosi Zamawiający w przypadku wyboru niniejszej oferty.</w:t>
      </w:r>
    </w:p>
    <w:p w14:paraId="47B4D15B" w14:textId="77777777" w:rsidR="00E52721" w:rsidRPr="00C03D87" w:rsidRDefault="00E52721" w:rsidP="00C430D7">
      <w:pPr>
        <w:ind w:left="709" w:right="960" w:hanging="425"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 xml:space="preserve">4) </w:t>
      </w:r>
      <w:r w:rsidR="00C430D7"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>Oświ</w:t>
      </w:r>
      <w:r w:rsidR="00041205" w:rsidRPr="00C03D87">
        <w:rPr>
          <w:rFonts w:ascii="Arial" w:hAnsi="Arial" w:cs="Arial"/>
        </w:rPr>
        <w:t>adczamy, że odebrane</w:t>
      </w:r>
      <w:r w:rsidRPr="00C03D87">
        <w:rPr>
          <w:rFonts w:ascii="Arial" w:hAnsi="Arial" w:cs="Arial"/>
        </w:rPr>
        <w:t xml:space="preserve"> odpady zostaną przekazane do zagospodarowania zgodnie z przepisami ustawy o odpadach do instalacji komunalnej :……………………………………………………………</w:t>
      </w:r>
    </w:p>
    <w:p w14:paraId="7ED05BCF" w14:textId="77777777" w:rsidR="002C4A28" w:rsidRPr="00C03D87" w:rsidRDefault="002C4A28" w:rsidP="00C430D7">
      <w:pPr>
        <w:numPr>
          <w:ilvl w:val="3"/>
          <w:numId w:val="5"/>
        </w:numPr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Oświadczam(y), że zapoznaliśmy się ze specyfikacją warunków zamówienia, i nie wnosimy do nich zastrzeżeń oraz uzyskaliśmy konieczne informacje do prawidłowego przygotowania oferty.</w:t>
      </w:r>
    </w:p>
    <w:p w14:paraId="1A5F068B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 xml:space="preserve">Gwarantuję(my) wykonanie całości niniejszego zamówienia, zgodnie z treścią: SWZ, wyjaśnieniami do SWZ oraz jej zmianami. </w:t>
      </w:r>
    </w:p>
    <w:p w14:paraId="4A8ABD2A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Oświadczamy, że uważamy się za związanych niniejszą ofertą przez czas wskazany w specyfikacji warunków zamówienia.</w:t>
      </w:r>
    </w:p>
    <w:p w14:paraId="4787D6B7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lastRenderedPageBreak/>
        <w:t>Oświadczamy, że zawarty w SWZ wzór umowy został przez nas zaakceptowany i zobowiązujemy się, w przypadku wyboru naszej oferty do zawarcia umowy na warunkach zawartych we wzorze  umowy, zgodnie ze zobowiązaniem zawartym w ofercie, w miejscu i terminie wskazanym przez Zamawiającego.</w:t>
      </w:r>
    </w:p>
    <w:p w14:paraId="4144F7E2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Oświadczamy, że akceptujemy warunki płatności określone przez Zamawiającego we wzorze umowy stanowiącej załącznik do specyfikacji warunków zamówienia.</w:t>
      </w:r>
    </w:p>
    <w:p w14:paraId="0DE664EF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OŚWIADCZAMY, że numer rachunku rozliczeniowego wskazany we wszystkich fakturach, które będą wystawione w naszym imieniu, jest rachunkiem/nie jest rachunkiem* dla którego zgodnie z Rozdziałem 3a ustawy z dnia 29 sierpnia 1997 r. - Prawo Bankowe prowadzony jest rachunek VAT.</w:t>
      </w:r>
    </w:p>
    <w:p w14:paraId="5ABAD168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Oświadczamy, że wypełniliśmy obowiązki informacyjne przewidziane w art. 13 lub art. 14 RODO</w:t>
      </w:r>
      <w:r w:rsidRPr="00C03D87">
        <w:rPr>
          <w:rFonts w:ascii="Arial" w:hAnsi="Arial" w:cs="Arial"/>
          <w:vertAlign w:val="superscript"/>
        </w:rPr>
        <w:footnoteReference w:id="1"/>
      </w:r>
      <w:r w:rsidRPr="00C03D87">
        <w:rPr>
          <w:rFonts w:ascii="Arial" w:hAnsi="Arial" w:cs="Arial"/>
        </w:rPr>
        <w:t xml:space="preserve">  wobec osób fizycznych, do których dane osobowe bezpośrednio lub pośrednio pozyskałem w celu ubiegania się o udzielenie zamówienia publicznego w niniejszym postępowaniu</w:t>
      </w:r>
      <w:r w:rsidRPr="00C03D87">
        <w:rPr>
          <w:rFonts w:ascii="Arial" w:hAnsi="Arial" w:cs="Arial"/>
          <w:vertAlign w:val="superscript"/>
        </w:rPr>
        <w:footnoteReference w:id="2"/>
      </w:r>
      <w:r w:rsidRPr="00C03D87">
        <w:rPr>
          <w:rFonts w:ascii="Arial" w:hAnsi="Arial" w:cs="Arial"/>
        </w:rPr>
        <w:t xml:space="preserve"> .</w:t>
      </w:r>
    </w:p>
    <w:p w14:paraId="4C005F8B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Składam(y) niniejszą ofertę [we własnym imieniu] / [jako Wykonawcy wspólnie ubiegający się o udzielenie zamówienia]*.Składając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nas]*.</w:t>
      </w:r>
    </w:p>
    <w:p w14:paraId="455E2C64" w14:textId="77777777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Nie uczestniczę(ymy) jako Wykonawca w jakiejkolwiek innej ofercie złożonej w celu udzielenia niniejszego zamówienia.</w:t>
      </w:r>
    </w:p>
    <w:p w14:paraId="48D9CA73" w14:textId="10A0C81A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Na podstawie art. 18 ust. 3 ustawy z dnia 11 września 2019 r. Prawo zamówień publicznych (</w:t>
      </w:r>
      <w:r w:rsidR="00E46037" w:rsidRPr="00C03D87">
        <w:rPr>
          <w:rFonts w:ascii="Arial" w:hAnsi="Arial" w:cs="Arial"/>
        </w:rPr>
        <w:t>t.j. Dz. U. z 2024 r. poz. 1320</w:t>
      </w:r>
      <w:r w:rsidRPr="00C03D87">
        <w:rPr>
          <w:rFonts w:ascii="Arial" w:hAnsi="Arial" w:cs="Arial"/>
        </w:rPr>
        <w:t xml:space="preserve">.),oświadczamy, że żadne z informacji zawartych w ofercie nie stanowią tajemnicy przedsiębiorstwa w rozumieniu przepisów o zwalczaniu nieuczciwej konkurencji / informacje zawarte w odrębnym pliku oznaczonym „Załącznik stanowiący tajemnicę przedsiębiorstwa” i dołączonym do oferty stanowią tajemnicę przedsiębiorstwa w rozumieniu przepisów o zwalczaniu nieuczciwej konkurencji i w związku z niniejszym nie mogą być one udostępniane, </w:t>
      </w:r>
      <w:r w:rsidR="00E46037" w:rsidRPr="00C03D87">
        <w:rPr>
          <w:rFonts w:ascii="Arial" w:hAnsi="Arial" w:cs="Arial"/>
        </w:rPr>
        <w:t xml:space="preserve">                                       </w:t>
      </w:r>
      <w:r w:rsidRPr="00C03D87">
        <w:rPr>
          <w:rFonts w:ascii="Arial" w:hAnsi="Arial" w:cs="Arial"/>
        </w:rPr>
        <w:t>w szczególności innym uczestnikom postępowania]*</w:t>
      </w:r>
      <w:r w:rsidR="00205F89" w:rsidRPr="00C03D87">
        <w:rPr>
          <w:rFonts w:ascii="Arial" w:hAnsi="Arial" w:cs="Arial"/>
        </w:rPr>
        <w:t>**</w:t>
      </w:r>
    </w:p>
    <w:p w14:paraId="66387A9D" w14:textId="7A2E6CCD" w:rsidR="002C4A28" w:rsidRPr="00C03D87" w:rsidRDefault="002C4A28" w:rsidP="00C430D7">
      <w:pPr>
        <w:numPr>
          <w:ilvl w:val="3"/>
          <w:numId w:val="5"/>
        </w:numPr>
        <w:tabs>
          <w:tab w:val="num" w:pos="1495"/>
        </w:tabs>
        <w:spacing w:before="120" w:after="120"/>
        <w:ind w:left="709" w:right="960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Oświadczamy*</w:t>
      </w:r>
      <w:r w:rsidR="00205F89" w:rsidRPr="00C03D87">
        <w:rPr>
          <w:rFonts w:ascii="Arial" w:hAnsi="Arial" w:cs="Arial"/>
        </w:rPr>
        <w:t>***</w:t>
      </w:r>
      <w:r w:rsidRPr="00C03D87">
        <w:rPr>
          <w:rFonts w:ascii="Arial" w:hAnsi="Arial" w:cs="Arial"/>
        </w:rPr>
        <w:t xml:space="preserve">, że: </w:t>
      </w:r>
    </w:p>
    <w:p w14:paraId="1FC4B4E6" w14:textId="77777777" w:rsidR="002C4A28" w:rsidRPr="00C03D87" w:rsidRDefault="002C4A28" w:rsidP="00C430D7">
      <w:pPr>
        <w:spacing w:before="120" w:after="120"/>
        <w:ind w:left="709" w:right="960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a)</w:t>
      </w:r>
      <w:r w:rsidR="00C430D7" w:rsidRPr="00C03D87">
        <w:rPr>
          <w:rFonts w:ascii="Arial" w:hAnsi="Arial" w:cs="Arial"/>
        </w:rPr>
        <w:tab/>
      </w:r>
      <w:r w:rsidRPr="00C03D87">
        <w:rPr>
          <w:rFonts w:ascii="Arial" w:hAnsi="Arial" w:cs="Arial"/>
        </w:rPr>
        <w:t xml:space="preserve">zamówienie  zamierzam(y) wykonać własnymi siłami </w:t>
      </w:r>
    </w:p>
    <w:p w14:paraId="585CA98E" w14:textId="77777777" w:rsidR="002C4A28" w:rsidRPr="00C03D87" w:rsidRDefault="002C4A28" w:rsidP="00C430D7">
      <w:pPr>
        <w:spacing w:before="120" w:after="120"/>
        <w:ind w:left="709" w:right="960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b)</w:t>
      </w:r>
      <w:r w:rsidRPr="00C03D87">
        <w:rPr>
          <w:rFonts w:ascii="Arial" w:hAnsi="Arial" w:cs="Arial"/>
        </w:rPr>
        <w:tab/>
        <w:t xml:space="preserve">zamierzam(y) powierzyć podwykonawcom następujące części niniejszego zamówienia: </w:t>
      </w:r>
    </w:p>
    <w:tbl>
      <w:tblPr>
        <w:tblpPr w:leftFromText="180" w:rightFromText="180" w:vertAnchor="text" w:horzAnchor="margin" w:tblpXSpec="center" w:tblpY="315"/>
        <w:tblW w:w="46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"/>
        <w:gridCol w:w="5107"/>
        <w:gridCol w:w="8782"/>
      </w:tblGrid>
      <w:tr w:rsidR="002C4A28" w:rsidRPr="00C03D87" w14:paraId="50DDFCB9" w14:textId="77777777" w:rsidTr="004C246C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89CB" w14:textId="77777777" w:rsidR="002C4A28" w:rsidRPr="00C03D87" w:rsidRDefault="002C4A28" w:rsidP="004C246C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Lp.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2F73" w14:textId="77777777" w:rsidR="002C4A28" w:rsidRPr="00C03D87" w:rsidRDefault="002C4A28" w:rsidP="004C246C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  <w:kern w:val="3"/>
              </w:rPr>
              <w:t>Zakres powierzonych prac</w:t>
            </w: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2E9D" w14:textId="77777777" w:rsidR="002C4A28" w:rsidRPr="00C03D87" w:rsidRDefault="002C4A28" w:rsidP="004C246C">
            <w:pPr>
              <w:keepNext/>
              <w:suppressAutoHyphens/>
              <w:autoSpaceDN w:val="0"/>
              <w:jc w:val="center"/>
              <w:rPr>
                <w:rFonts w:ascii="Arial" w:hAnsi="Arial" w:cs="Arial"/>
                <w:b/>
                <w:kern w:val="3"/>
              </w:rPr>
            </w:pPr>
            <w:r w:rsidRPr="00C03D87">
              <w:rPr>
                <w:rFonts w:ascii="Arial" w:hAnsi="Arial" w:cs="Arial"/>
                <w:b/>
              </w:rPr>
              <w:t>Nazwa i adres podwykonawcy (o ile są znane)</w:t>
            </w:r>
          </w:p>
        </w:tc>
      </w:tr>
      <w:tr w:rsidR="002C4A28" w:rsidRPr="00C03D87" w14:paraId="43937FCB" w14:textId="77777777" w:rsidTr="004C246C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2E2E" w14:textId="77777777" w:rsidR="002C4A28" w:rsidRPr="00C03D87" w:rsidRDefault="002C4A28" w:rsidP="004C246C">
            <w:pPr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986E8" w14:textId="77777777" w:rsidR="002C4A28" w:rsidRPr="00C03D87" w:rsidRDefault="002C4A28" w:rsidP="004C246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95736" w14:textId="77777777" w:rsidR="002C4A28" w:rsidRPr="00C03D87" w:rsidRDefault="002C4A28" w:rsidP="004C246C">
            <w:pPr>
              <w:rPr>
                <w:rFonts w:ascii="Arial" w:hAnsi="Arial" w:cs="Arial"/>
                <w:lang w:eastAsia="en-US"/>
              </w:rPr>
            </w:pPr>
          </w:p>
        </w:tc>
      </w:tr>
      <w:tr w:rsidR="00275BA5" w:rsidRPr="00C03D87" w14:paraId="016AE441" w14:textId="77777777" w:rsidTr="004C246C">
        <w:trPr>
          <w:trHeight w:val="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227A" w14:textId="77777777" w:rsidR="00275BA5" w:rsidRPr="00C03D87" w:rsidRDefault="00275BA5" w:rsidP="004C246C">
            <w:pPr>
              <w:rPr>
                <w:rFonts w:ascii="Arial" w:hAnsi="Arial" w:cs="Arial"/>
                <w:b/>
                <w:kern w:val="3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C15" w14:textId="77777777" w:rsidR="00275BA5" w:rsidRPr="00C03D87" w:rsidRDefault="00275BA5" w:rsidP="004C246C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22B3" w14:textId="77777777" w:rsidR="00275BA5" w:rsidRPr="00C03D87" w:rsidRDefault="00275BA5" w:rsidP="004C246C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437CE6FE" w14:textId="53EEE792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</w:p>
    <w:p w14:paraId="29B679D6" w14:textId="77777777" w:rsidR="002C4A28" w:rsidRPr="00C03D87" w:rsidRDefault="002C4A28" w:rsidP="00D24D30">
      <w:pPr>
        <w:numPr>
          <w:ilvl w:val="3"/>
          <w:numId w:val="5"/>
        </w:numPr>
        <w:tabs>
          <w:tab w:val="num" w:pos="1495"/>
        </w:tabs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Wszelką korespondencję związaną z niniejszym postępowaniem należy kierować do:</w:t>
      </w:r>
    </w:p>
    <w:p w14:paraId="586CDF3B" w14:textId="77777777" w:rsidR="002C4A28" w:rsidRPr="00C03D87" w:rsidRDefault="002C4A28" w:rsidP="00D24D30">
      <w:pPr>
        <w:spacing w:before="120" w:after="120"/>
        <w:ind w:left="709" w:hanging="142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……………………………………………………… (nazwa wykonawcy)</w:t>
      </w:r>
    </w:p>
    <w:p w14:paraId="63BCC820" w14:textId="77777777" w:rsidR="002C4A28" w:rsidRPr="00C03D87" w:rsidRDefault="002C4A28" w:rsidP="00D24D30">
      <w:pPr>
        <w:spacing w:before="120" w:after="120"/>
        <w:ind w:left="709" w:hanging="142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Adres:………………………………………….</w:t>
      </w:r>
    </w:p>
    <w:p w14:paraId="5C5670D4" w14:textId="12F22C0E" w:rsidR="002C4A28" w:rsidRPr="00C03D87" w:rsidRDefault="002C4A28" w:rsidP="00D24D30">
      <w:pPr>
        <w:spacing w:before="120" w:after="120"/>
        <w:ind w:left="709" w:hanging="142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lastRenderedPageBreak/>
        <w:t xml:space="preserve">Telefon…………………….. </w:t>
      </w:r>
    </w:p>
    <w:p w14:paraId="7B3362DB" w14:textId="77777777" w:rsidR="002C4A28" w:rsidRPr="00C03D87" w:rsidRDefault="002C4A28" w:rsidP="00D24D30">
      <w:pPr>
        <w:spacing w:before="120" w:after="120"/>
        <w:ind w:left="709" w:hanging="142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e-mail …………………………………………………………………</w:t>
      </w:r>
    </w:p>
    <w:p w14:paraId="2234196C" w14:textId="77777777" w:rsidR="00C6416A" w:rsidRPr="00C03D87" w:rsidRDefault="00C6416A" w:rsidP="00D24D30">
      <w:pPr>
        <w:spacing w:before="120" w:after="120"/>
        <w:ind w:left="709" w:hanging="142"/>
        <w:contextualSpacing/>
        <w:jc w:val="both"/>
        <w:rPr>
          <w:rFonts w:ascii="Arial" w:hAnsi="Arial" w:cs="Arial"/>
        </w:rPr>
      </w:pPr>
    </w:p>
    <w:p w14:paraId="7D6476B2" w14:textId="77777777" w:rsidR="002C4A28" w:rsidRPr="00C03D87" w:rsidRDefault="002C4A28" w:rsidP="00D24D30">
      <w:pPr>
        <w:numPr>
          <w:ilvl w:val="3"/>
          <w:numId w:val="5"/>
        </w:numPr>
        <w:tabs>
          <w:tab w:val="num" w:pos="1495"/>
        </w:tabs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 xml:space="preserve">Wykonawca jest (należy zaznaczyć odpowiedni rodzaj): </w:t>
      </w:r>
    </w:p>
    <w:p w14:paraId="122A96B5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mikroprzedsiębiorstwo</w:t>
      </w:r>
    </w:p>
    <w:p w14:paraId="06E463F7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małe przedsiębiorstwo</w:t>
      </w:r>
    </w:p>
    <w:p w14:paraId="02DBB5C7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średnie przedsiębiorstwo</w:t>
      </w:r>
    </w:p>
    <w:p w14:paraId="41D94BDD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jednoosobowa działalność gospodarcza</w:t>
      </w:r>
    </w:p>
    <w:p w14:paraId="48403C72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osoba fizyczna nieprowadząca działalności gospodarczej</w:t>
      </w:r>
    </w:p>
    <w:p w14:paraId="635BC61E" w14:textId="49CE85DC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sym w:font="Times New Roman" w:char="F092"/>
      </w:r>
      <w:r w:rsidRPr="00C03D87">
        <w:rPr>
          <w:rFonts w:ascii="Arial" w:hAnsi="Arial" w:cs="Arial"/>
        </w:rPr>
        <w:t xml:space="preserve"> inny rodzaj </w:t>
      </w:r>
    </w:p>
    <w:p w14:paraId="52CC4B88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</w:p>
    <w:p w14:paraId="027A8A0F" w14:textId="77777777" w:rsidR="002C4A28" w:rsidRPr="00C03D87" w:rsidRDefault="002C4A28" w:rsidP="00D24D30">
      <w:pPr>
        <w:numPr>
          <w:ilvl w:val="3"/>
          <w:numId w:val="5"/>
        </w:numPr>
        <w:tabs>
          <w:tab w:val="num" w:pos="1495"/>
        </w:tabs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Oferta sporządzona jest na ………………….. ponumerowanych stronach.</w:t>
      </w:r>
    </w:p>
    <w:p w14:paraId="320F1946" w14:textId="77777777" w:rsidR="002C4A28" w:rsidRPr="00C03D87" w:rsidRDefault="002C4A28" w:rsidP="00D24D30">
      <w:pPr>
        <w:numPr>
          <w:ilvl w:val="3"/>
          <w:numId w:val="5"/>
        </w:numPr>
        <w:tabs>
          <w:tab w:val="num" w:pos="1495"/>
        </w:tabs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Załącznikami do niniejszej oferty są:</w:t>
      </w:r>
    </w:p>
    <w:p w14:paraId="08495246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</w:p>
    <w:p w14:paraId="7FE6089D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…....................................................................................................................</w:t>
      </w:r>
    </w:p>
    <w:p w14:paraId="36E5704A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…....................................................................................................................</w:t>
      </w:r>
    </w:p>
    <w:p w14:paraId="1B118719" w14:textId="77777777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</w:p>
    <w:p w14:paraId="0A78971D" w14:textId="2428548A" w:rsidR="002C4A28" w:rsidRPr="00C03D87" w:rsidRDefault="002C4A28" w:rsidP="00D24D30">
      <w:pPr>
        <w:spacing w:before="120" w:after="120"/>
        <w:ind w:left="709" w:hanging="425"/>
        <w:contextualSpacing/>
        <w:jc w:val="both"/>
        <w:rPr>
          <w:rFonts w:ascii="Arial" w:hAnsi="Arial" w:cs="Arial"/>
        </w:rPr>
      </w:pPr>
      <w:r w:rsidRPr="00C03D87">
        <w:rPr>
          <w:rFonts w:ascii="Arial" w:hAnsi="Arial" w:cs="Arial"/>
        </w:rPr>
        <w:t>*</w:t>
      </w:r>
      <w:r w:rsidR="00205F89" w:rsidRPr="00C03D87">
        <w:rPr>
          <w:rFonts w:ascii="Arial" w:hAnsi="Arial" w:cs="Arial"/>
        </w:rPr>
        <w:t>**</w:t>
      </w:r>
      <w:r w:rsidRPr="00C03D87">
        <w:rPr>
          <w:rFonts w:ascii="Arial" w:hAnsi="Arial" w:cs="Arial"/>
        </w:rPr>
        <w:t xml:space="preserve"> niepotrzebne skreślić</w:t>
      </w:r>
    </w:p>
    <w:p w14:paraId="4F49DC85" w14:textId="77777777" w:rsidR="002C4A28" w:rsidRPr="00C03D87" w:rsidRDefault="002C4A28" w:rsidP="00D24D30">
      <w:pPr>
        <w:ind w:left="709" w:hanging="425"/>
        <w:jc w:val="both"/>
        <w:rPr>
          <w:rFonts w:ascii="Arial" w:hAnsi="Arial" w:cs="Arial"/>
        </w:rPr>
      </w:pPr>
    </w:p>
    <w:p w14:paraId="5F9DC1DE" w14:textId="77777777" w:rsidR="002C4A28" w:rsidRPr="00C03D87" w:rsidRDefault="002C4A28" w:rsidP="00A45D53">
      <w:pPr>
        <w:jc w:val="both"/>
        <w:rPr>
          <w:rFonts w:ascii="Arial" w:hAnsi="Arial" w:cs="Arial"/>
        </w:rPr>
      </w:pPr>
    </w:p>
    <w:p w14:paraId="42233C89" w14:textId="77777777" w:rsidR="002C4A28" w:rsidRPr="00C03D87" w:rsidRDefault="002C4A28" w:rsidP="00A45D53">
      <w:pPr>
        <w:jc w:val="both"/>
        <w:rPr>
          <w:rFonts w:ascii="Arial" w:hAnsi="Arial" w:cs="Arial"/>
        </w:rPr>
      </w:pPr>
    </w:p>
    <w:p w14:paraId="5CD63A45" w14:textId="77777777" w:rsidR="002C4A28" w:rsidRPr="00C03D87" w:rsidRDefault="002C4A28" w:rsidP="00A45D53">
      <w:pPr>
        <w:jc w:val="both"/>
        <w:rPr>
          <w:rFonts w:ascii="Arial" w:hAnsi="Arial" w:cs="Arial"/>
        </w:rPr>
      </w:pPr>
    </w:p>
    <w:p w14:paraId="2186557D" w14:textId="77777777" w:rsidR="00135ED4" w:rsidRPr="00C03D87" w:rsidRDefault="00135ED4" w:rsidP="00FC0F9D">
      <w:pPr>
        <w:pStyle w:val="Tekstpodstawowywcity2"/>
        <w:spacing w:line="240" w:lineRule="auto"/>
        <w:ind w:left="0"/>
        <w:rPr>
          <w:rFonts w:ascii="Arial" w:hAnsi="Arial" w:cs="Arial"/>
        </w:rPr>
      </w:pPr>
    </w:p>
    <w:sectPr w:rsidR="00135ED4" w:rsidRPr="00C03D87" w:rsidSect="004C246C">
      <w:headerReference w:type="even" r:id="rId7"/>
      <w:headerReference w:type="default" r:id="rId8"/>
      <w:headerReference w:type="first" r:id="rId9"/>
      <w:footerReference w:type="first" r:id="rId10"/>
      <w:pgSz w:w="16838" w:h="11906" w:orient="landscape"/>
      <w:pgMar w:top="993" w:right="426" w:bottom="426" w:left="426" w:header="708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5A61C" w14:textId="77777777" w:rsidR="006349F3" w:rsidRPr="00143808" w:rsidRDefault="006349F3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14:paraId="2208A8F1" w14:textId="77777777" w:rsidR="006349F3" w:rsidRPr="00143808" w:rsidRDefault="006349F3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8460552"/>
      <w:docPartObj>
        <w:docPartGallery w:val="Page Numbers (Bottom of Page)"/>
        <w:docPartUnique/>
      </w:docPartObj>
    </w:sdtPr>
    <w:sdtEndPr/>
    <w:sdtContent>
      <w:p w14:paraId="6B1BE586" w14:textId="28842CF9" w:rsidR="00C03D87" w:rsidRDefault="00C03D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A95B2F" w14:textId="77777777" w:rsidR="00C03D87" w:rsidRDefault="00C03D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DA1BF" w14:textId="77777777" w:rsidR="006349F3" w:rsidRPr="00143808" w:rsidRDefault="006349F3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14:paraId="73F0EF48" w14:textId="77777777" w:rsidR="006349F3" w:rsidRPr="00143808" w:rsidRDefault="006349F3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  <w:footnote w:id="1">
    <w:p w14:paraId="3B857B56" w14:textId="77777777" w:rsidR="002C4A28" w:rsidRDefault="002C4A28" w:rsidP="002C4A28">
      <w:pPr>
        <w:pStyle w:val="Tekstprzypisudolnego"/>
        <w:rPr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color w:val="000000"/>
          <w:sz w:val="16"/>
          <w:szCs w:val="16"/>
          <w:shd w:val="clear" w:color="auto" w:fill="FFFFFF"/>
        </w:rPr>
        <w:t>rozporządzenie Parlamentu Europejskiego i Rady (UE) 2016/679 z dnia 27 kwietnia 2016 r. w sprawie ochrony osób fizycznych w</w:t>
      </w:r>
    </w:p>
    <w:p w14:paraId="0AD95F0C" w14:textId="77777777" w:rsidR="002C4A28" w:rsidRDefault="002C4A28" w:rsidP="002C4A28">
      <w:pPr>
        <w:rPr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color w:val="000000"/>
          <w:sz w:val="16"/>
          <w:szCs w:val="16"/>
          <w:shd w:val="clear" w:color="auto" w:fill="FFFFFF"/>
        </w:rPr>
        <w:t>związku z przetwarzaniem danych osobowych i w sprawie swobodnego przepływu takich danych oraz uchylenia dyrektywy 95/46/WE</w:t>
      </w:r>
    </w:p>
    <w:p w14:paraId="502009CE" w14:textId="77777777" w:rsidR="002C4A28" w:rsidRDefault="002C4A28" w:rsidP="002C4A28">
      <w:pPr>
        <w:pStyle w:val="Tekstprzypisudolnego"/>
      </w:pPr>
      <w:r>
        <w:rPr>
          <w:rFonts w:ascii="Calibri" w:hAnsi="Calibri"/>
          <w:color w:val="000000"/>
          <w:sz w:val="16"/>
          <w:szCs w:val="16"/>
          <w:shd w:val="clear" w:color="auto" w:fill="FFFFFF"/>
        </w:rPr>
        <w:t>(ogólne rozporządzenie o ochronie danych) (Dz. Urz. UE L 119 z 04.05.2016).</w:t>
      </w:r>
    </w:p>
  </w:footnote>
  <w:footnote w:id="2">
    <w:p w14:paraId="7824F162" w14:textId="77777777" w:rsidR="002C4A28" w:rsidRDefault="002C4A28" w:rsidP="002C4A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880B9" w14:textId="77777777" w:rsidR="0072236F" w:rsidRPr="00143808" w:rsidRDefault="00DD0288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72236F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14:paraId="28AEEC4F" w14:textId="77777777" w:rsidR="0072236F" w:rsidRPr="00143808" w:rsidRDefault="0072236F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A83D3" w14:textId="77777777" w:rsidR="0072236F" w:rsidRPr="00A8616F" w:rsidRDefault="00DD0288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72236F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D979D6">
      <w:rPr>
        <w:rStyle w:val="Numerstrony"/>
        <w:noProof/>
        <w:sz w:val="16"/>
        <w:szCs w:val="16"/>
      </w:rPr>
      <w:t>2</w:t>
    </w:r>
    <w:r w:rsidRPr="00A8616F">
      <w:rPr>
        <w:rStyle w:val="Numerstrony"/>
        <w:sz w:val="16"/>
        <w:szCs w:val="16"/>
      </w:rPr>
      <w:fldChar w:fldCharType="end"/>
    </w:r>
  </w:p>
  <w:p w14:paraId="02400202" w14:textId="77777777" w:rsidR="0072236F" w:rsidRPr="001851C1" w:rsidRDefault="0072236F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14:paraId="6C99BDB9" w14:textId="77777777" w:rsidR="0072236F" w:rsidRPr="003254D5" w:rsidRDefault="0072236F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14:paraId="6110487C" w14:textId="77777777" w:rsidR="0072236F" w:rsidRPr="00143808" w:rsidRDefault="0072236F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7B072" w14:textId="67CBC751" w:rsidR="00064912" w:rsidRPr="00C03D87" w:rsidRDefault="006C38C5" w:rsidP="00706C0A">
    <w:pPr>
      <w:tabs>
        <w:tab w:val="left" w:pos="3915"/>
        <w:tab w:val="left" w:pos="4200"/>
        <w:tab w:val="right" w:pos="9639"/>
      </w:tabs>
      <w:jc w:val="right"/>
      <w:rPr>
        <w:rFonts w:ascii="Arial" w:hAnsi="Arial" w:cs="Arial"/>
        <w:b/>
        <w:bCs/>
        <w:i/>
        <w:iCs/>
        <w:sz w:val="20"/>
        <w:szCs w:val="20"/>
      </w:rPr>
    </w:pPr>
    <w:r>
      <w:tab/>
    </w:r>
    <w:r>
      <w:tab/>
    </w:r>
    <w:r w:rsidR="00064912" w:rsidRPr="00AC1E58">
      <w:tab/>
    </w:r>
    <w:r w:rsidR="00064912" w:rsidRPr="00C03D87">
      <w:rPr>
        <w:rFonts w:ascii="Arial" w:hAnsi="Arial" w:cs="Arial"/>
        <w:i/>
        <w:iCs/>
        <w:sz w:val="20"/>
        <w:szCs w:val="20"/>
      </w:rPr>
      <w:t xml:space="preserve">                </w:t>
    </w:r>
    <w:r w:rsidR="004709DD" w:rsidRPr="00C03D87">
      <w:rPr>
        <w:rFonts w:ascii="Arial" w:hAnsi="Arial" w:cs="Arial"/>
        <w:i/>
        <w:iCs/>
        <w:sz w:val="20"/>
        <w:szCs w:val="20"/>
      </w:rPr>
      <w:t xml:space="preserve">            Załącznik nr </w:t>
    </w:r>
    <w:r w:rsidR="00C5423A" w:rsidRPr="00C03D87">
      <w:rPr>
        <w:rFonts w:ascii="Arial" w:hAnsi="Arial" w:cs="Arial"/>
        <w:i/>
        <w:iCs/>
        <w:sz w:val="20"/>
        <w:szCs w:val="20"/>
      </w:rPr>
      <w:t>6</w:t>
    </w:r>
    <w:r w:rsidR="004709DD" w:rsidRPr="00C03D87">
      <w:rPr>
        <w:rFonts w:ascii="Arial" w:hAnsi="Arial" w:cs="Arial"/>
        <w:i/>
        <w:iCs/>
        <w:sz w:val="20"/>
        <w:szCs w:val="20"/>
      </w:rPr>
      <w:t xml:space="preserve"> do S</w:t>
    </w:r>
    <w:r w:rsidR="00064912" w:rsidRPr="00C03D87">
      <w:rPr>
        <w:rFonts w:ascii="Arial" w:hAnsi="Arial" w:cs="Arial"/>
        <w:i/>
        <w:iCs/>
        <w:sz w:val="20"/>
        <w:szCs w:val="20"/>
      </w:rPr>
      <w:t>WZ</w:t>
    </w:r>
  </w:p>
  <w:p w14:paraId="5A38C5ED" w14:textId="77777777" w:rsidR="00064912" w:rsidRDefault="000649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27C74252"/>
    <w:multiLevelType w:val="hybridMultilevel"/>
    <w:tmpl w:val="BB5435BC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7" w15:restartNumberingAfterBreak="0">
    <w:nsid w:val="2FD77DB4"/>
    <w:multiLevelType w:val="multilevel"/>
    <w:tmpl w:val="637E354C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5"/>
      <w:numFmt w:val="decimal"/>
      <w:lvlText w:val="%4)"/>
      <w:lvlJc w:val="left"/>
      <w:pPr>
        <w:ind w:left="0" w:firstLine="0"/>
      </w:pPr>
      <w:rPr>
        <w:rFonts w:hint="default"/>
        <w:b w:val="0"/>
        <w:i w:val="0"/>
        <w:iCs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40AE159D"/>
    <w:multiLevelType w:val="hybridMultilevel"/>
    <w:tmpl w:val="F4C02DC0"/>
    <w:lvl w:ilvl="0" w:tplc="CF86E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3769C5"/>
    <w:multiLevelType w:val="hybridMultilevel"/>
    <w:tmpl w:val="EF124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568529">
    <w:abstractNumId w:val="3"/>
  </w:num>
  <w:num w:numId="2" w16cid:durableId="1847744462">
    <w:abstractNumId w:val="2"/>
  </w:num>
  <w:num w:numId="3" w16cid:durableId="173688957">
    <w:abstractNumId w:val="1"/>
  </w:num>
  <w:num w:numId="4" w16cid:durableId="1429081500">
    <w:abstractNumId w:val="0"/>
  </w:num>
  <w:num w:numId="5" w16cid:durableId="2038507975">
    <w:abstractNumId w:val="17"/>
  </w:num>
  <w:num w:numId="6" w16cid:durableId="1532835404">
    <w:abstractNumId w:val="16"/>
  </w:num>
  <w:num w:numId="7" w16cid:durableId="1429236128">
    <w:abstractNumId w:val="18"/>
  </w:num>
  <w:num w:numId="8" w16cid:durableId="1423717799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5D63"/>
    <w:rsid w:val="00006954"/>
    <w:rsid w:val="00007652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642D"/>
    <w:rsid w:val="00017646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1205"/>
    <w:rsid w:val="00042335"/>
    <w:rsid w:val="00043183"/>
    <w:rsid w:val="000435A5"/>
    <w:rsid w:val="00043A7D"/>
    <w:rsid w:val="00044EDA"/>
    <w:rsid w:val="00044FD5"/>
    <w:rsid w:val="0005248D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4912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4F36"/>
    <w:rsid w:val="000752A7"/>
    <w:rsid w:val="00076829"/>
    <w:rsid w:val="00076D50"/>
    <w:rsid w:val="000815A9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33B0"/>
    <w:rsid w:val="000B4BC1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94C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E1E53"/>
    <w:rsid w:val="000E2261"/>
    <w:rsid w:val="000E3B12"/>
    <w:rsid w:val="000E5116"/>
    <w:rsid w:val="000E7C06"/>
    <w:rsid w:val="000F072E"/>
    <w:rsid w:val="000F15C1"/>
    <w:rsid w:val="000F2804"/>
    <w:rsid w:val="000F2A96"/>
    <w:rsid w:val="000F2DB1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6E2"/>
    <w:rsid w:val="001213D5"/>
    <w:rsid w:val="001216B4"/>
    <w:rsid w:val="00122CD2"/>
    <w:rsid w:val="00123DA2"/>
    <w:rsid w:val="00125FD4"/>
    <w:rsid w:val="00126309"/>
    <w:rsid w:val="00126551"/>
    <w:rsid w:val="00133E1A"/>
    <w:rsid w:val="00135B21"/>
    <w:rsid w:val="00135ED4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E35"/>
    <w:rsid w:val="001553AB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76ED"/>
    <w:rsid w:val="001810BE"/>
    <w:rsid w:val="00181D25"/>
    <w:rsid w:val="00184AD6"/>
    <w:rsid w:val="001851C1"/>
    <w:rsid w:val="00186219"/>
    <w:rsid w:val="0018681A"/>
    <w:rsid w:val="00186B6E"/>
    <w:rsid w:val="001870CF"/>
    <w:rsid w:val="001874A3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512"/>
    <w:rsid w:val="001C17DA"/>
    <w:rsid w:val="001C222A"/>
    <w:rsid w:val="001C3799"/>
    <w:rsid w:val="001C3992"/>
    <w:rsid w:val="001C461D"/>
    <w:rsid w:val="001C505C"/>
    <w:rsid w:val="001C6151"/>
    <w:rsid w:val="001C7E15"/>
    <w:rsid w:val="001D0CE2"/>
    <w:rsid w:val="001D13D9"/>
    <w:rsid w:val="001D175D"/>
    <w:rsid w:val="001D1912"/>
    <w:rsid w:val="001D1E18"/>
    <w:rsid w:val="001D334F"/>
    <w:rsid w:val="001D4EC5"/>
    <w:rsid w:val="001D4FAB"/>
    <w:rsid w:val="001D65BE"/>
    <w:rsid w:val="001D70F1"/>
    <w:rsid w:val="001D7B75"/>
    <w:rsid w:val="001D7E71"/>
    <w:rsid w:val="001E3E85"/>
    <w:rsid w:val="001E42EB"/>
    <w:rsid w:val="001E5DA9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F89"/>
    <w:rsid w:val="002062AB"/>
    <w:rsid w:val="00206D65"/>
    <w:rsid w:val="0020762B"/>
    <w:rsid w:val="002079D1"/>
    <w:rsid w:val="00207E91"/>
    <w:rsid w:val="00210960"/>
    <w:rsid w:val="00210AB3"/>
    <w:rsid w:val="00212922"/>
    <w:rsid w:val="00212D73"/>
    <w:rsid w:val="00212ED6"/>
    <w:rsid w:val="00213FD8"/>
    <w:rsid w:val="00214586"/>
    <w:rsid w:val="00215943"/>
    <w:rsid w:val="00216104"/>
    <w:rsid w:val="00216526"/>
    <w:rsid w:val="002168B4"/>
    <w:rsid w:val="00216EB1"/>
    <w:rsid w:val="0022161C"/>
    <w:rsid w:val="0022175B"/>
    <w:rsid w:val="00222307"/>
    <w:rsid w:val="002235D8"/>
    <w:rsid w:val="00223D13"/>
    <w:rsid w:val="00225A77"/>
    <w:rsid w:val="00226746"/>
    <w:rsid w:val="00226A7A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B5A"/>
    <w:rsid w:val="00251E32"/>
    <w:rsid w:val="0025391D"/>
    <w:rsid w:val="00254458"/>
    <w:rsid w:val="00254932"/>
    <w:rsid w:val="00254A6F"/>
    <w:rsid w:val="00256040"/>
    <w:rsid w:val="00256F8E"/>
    <w:rsid w:val="00262899"/>
    <w:rsid w:val="00263E8C"/>
    <w:rsid w:val="00264F19"/>
    <w:rsid w:val="002657AF"/>
    <w:rsid w:val="00265D56"/>
    <w:rsid w:val="00267FF1"/>
    <w:rsid w:val="0027248A"/>
    <w:rsid w:val="002728C5"/>
    <w:rsid w:val="00273A4D"/>
    <w:rsid w:val="00273A66"/>
    <w:rsid w:val="00275BA5"/>
    <w:rsid w:val="00276690"/>
    <w:rsid w:val="00277307"/>
    <w:rsid w:val="00280853"/>
    <w:rsid w:val="00280880"/>
    <w:rsid w:val="0028249C"/>
    <w:rsid w:val="002835CA"/>
    <w:rsid w:val="00283836"/>
    <w:rsid w:val="0028386F"/>
    <w:rsid w:val="00284D28"/>
    <w:rsid w:val="002857F1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C90"/>
    <w:rsid w:val="00296000"/>
    <w:rsid w:val="00296643"/>
    <w:rsid w:val="002A034C"/>
    <w:rsid w:val="002A07F3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A28"/>
    <w:rsid w:val="002C4CD1"/>
    <w:rsid w:val="002C6611"/>
    <w:rsid w:val="002C7031"/>
    <w:rsid w:val="002C7731"/>
    <w:rsid w:val="002C7B3D"/>
    <w:rsid w:val="002D0478"/>
    <w:rsid w:val="002D19EE"/>
    <w:rsid w:val="002D1B53"/>
    <w:rsid w:val="002D4582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59B1"/>
    <w:rsid w:val="002F629B"/>
    <w:rsid w:val="002F7A73"/>
    <w:rsid w:val="00300CA8"/>
    <w:rsid w:val="003021AE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11C"/>
    <w:rsid w:val="00332757"/>
    <w:rsid w:val="00340736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785E"/>
    <w:rsid w:val="00367DC3"/>
    <w:rsid w:val="003704C5"/>
    <w:rsid w:val="00370631"/>
    <w:rsid w:val="00371389"/>
    <w:rsid w:val="00371A01"/>
    <w:rsid w:val="00372995"/>
    <w:rsid w:val="00372BF6"/>
    <w:rsid w:val="00374BDA"/>
    <w:rsid w:val="00375E26"/>
    <w:rsid w:val="00375E88"/>
    <w:rsid w:val="00375FA6"/>
    <w:rsid w:val="0037689D"/>
    <w:rsid w:val="00376F69"/>
    <w:rsid w:val="003771B1"/>
    <w:rsid w:val="00377770"/>
    <w:rsid w:val="0038010D"/>
    <w:rsid w:val="00381533"/>
    <w:rsid w:val="0038288A"/>
    <w:rsid w:val="00382BD6"/>
    <w:rsid w:val="00382F79"/>
    <w:rsid w:val="00383871"/>
    <w:rsid w:val="0038473D"/>
    <w:rsid w:val="00384C08"/>
    <w:rsid w:val="00386D4F"/>
    <w:rsid w:val="0038740D"/>
    <w:rsid w:val="00391F5F"/>
    <w:rsid w:val="00394C5C"/>
    <w:rsid w:val="003950D2"/>
    <w:rsid w:val="00395EF6"/>
    <w:rsid w:val="003A009E"/>
    <w:rsid w:val="003A2F0C"/>
    <w:rsid w:val="003A343C"/>
    <w:rsid w:val="003A5406"/>
    <w:rsid w:val="003A5CA9"/>
    <w:rsid w:val="003B0F80"/>
    <w:rsid w:val="003B2A80"/>
    <w:rsid w:val="003B2D84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3DEE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DFD"/>
    <w:rsid w:val="003E1FB1"/>
    <w:rsid w:val="003E2061"/>
    <w:rsid w:val="003E2DBB"/>
    <w:rsid w:val="003E367D"/>
    <w:rsid w:val="003E423A"/>
    <w:rsid w:val="003E5113"/>
    <w:rsid w:val="003E598A"/>
    <w:rsid w:val="003E5E11"/>
    <w:rsid w:val="003E6BDB"/>
    <w:rsid w:val="003E7C2A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49C8"/>
    <w:rsid w:val="00424CDF"/>
    <w:rsid w:val="0042576F"/>
    <w:rsid w:val="00431097"/>
    <w:rsid w:val="00431C67"/>
    <w:rsid w:val="00432016"/>
    <w:rsid w:val="004323E1"/>
    <w:rsid w:val="00434271"/>
    <w:rsid w:val="00434334"/>
    <w:rsid w:val="004356F1"/>
    <w:rsid w:val="00435C4E"/>
    <w:rsid w:val="00441FB3"/>
    <w:rsid w:val="004421AB"/>
    <w:rsid w:val="00442448"/>
    <w:rsid w:val="00442744"/>
    <w:rsid w:val="00444910"/>
    <w:rsid w:val="00445E8E"/>
    <w:rsid w:val="0045151B"/>
    <w:rsid w:val="00453456"/>
    <w:rsid w:val="00453FB0"/>
    <w:rsid w:val="00454E5D"/>
    <w:rsid w:val="00455B38"/>
    <w:rsid w:val="004579E1"/>
    <w:rsid w:val="004623A3"/>
    <w:rsid w:val="004639B6"/>
    <w:rsid w:val="004650EC"/>
    <w:rsid w:val="00465C4B"/>
    <w:rsid w:val="00467BF4"/>
    <w:rsid w:val="004709DD"/>
    <w:rsid w:val="00471D7C"/>
    <w:rsid w:val="00471E24"/>
    <w:rsid w:val="00473435"/>
    <w:rsid w:val="00473D85"/>
    <w:rsid w:val="00473F1F"/>
    <w:rsid w:val="00475157"/>
    <w:rsid w:val="00475A6B"/>
    <w:rsid w:val="0047646B"/>
    <w:rsid w:val="00480BB4"/>
    <w:rsid w:val="00480C77"/>
    <w:rsid w:val="00480F76"/>
    <w:rsid w:val="00482DE3"/>
    <w:rsid w:val="004837DE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577"/>
    <w:rsid w:val="004956EE"/>
    <w:rsid w:val="004A0D62"/>
    <w:rsid w:val="004A15F0"/>
    <w:rsid w:val="004A1702"/>
    <w:rsid w:val="004A255B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46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2113"/>
    <w:rsid w:val="004E306F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07364"/>
    <w:rsid w:val="005104D7"/>
    <w:rsid w:val="00511833"/>
    <w:rsid w:val="00512C85"/>
    <w:rsid w:val="00513DC4"/>
    <w:rsid w:val="00514A12"/>
    <w:rsid w:val="00515CA7"/>
    <w:rsid w:val="00515CD2"/>
    <w:rsid w:val="00516E13"/>
    <w:rsid w:val="0052007D"/>
    <w:rsid w:val="00520C3E"/>
    <w:rsid w:val="005239D3"/>
    <w:rsid w:val="00527AF5"/>
    <w:rsid w:val="00527B77"/>
    <w:rsid w:val="00527EE2"/>
    <w:rsid w:val="00530ACF"/>
    <w:rsid w:val="005328E3"/>
    <w:rsid w:val="00532BCC"/>
    <w:rsid w:val="00533169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2676"/>
    <w:rsid w:val="00553436"/>
    <w:rsid w:val="00553954"/>
    <w:rsid w:val="00555491"/>
    <w:rsid w:val="005575A6"/>
    <w:rsid w:val="00562C92"/>
    <w:rsid w:val="00562F84"/>
    <w:rsid w:val="0056306F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12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05D"/>
    <w:rsid w:val="005A58A1"/>
    <w:rsid w:val="005A7F47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31E4"/>
    <w:rsid w:val="005C42C0"/>
    <w:rsid w:val="005C6633"/>
    <w:rsid w:val="005C688B"/>
    <w:rsid w:val="005C7AB3"/>
    <w:rsid w:val="005D03BE"/>
    <w:rsid w:val="005D2129"/>
    <w:rsid w:val="005D21C9"/>
    <w:rsid w:val="005D21CA"/>
    <w:rsid w:val="005D24CD"/>
    <w:rsid w:val="005D2EC9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35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3960"/>
    <w:rsid w:val="00604DA0"/>
    <w:rsid w:val="006053AA"/>
    <w:rsid w:val="00605D53"/>
    <w:rsid w:val="00606B21"/>
    <w:rsid w:val="00607015"/>
    <w:rsid w:val="00607DB1"/>
    <w:rsid w:val="006122EA"/>
    <w:rsid w:val="0061291A"/>
    <w:rsid w:val="00612D3C"/>
    <w:rsid w:val="00612E4C"/>
    <w:rsid w:val="00613AAE"/>
    <w:rsid w:val="00615A9A"/>
    <w:rsid w:val="0061650C"/>
    <w:rsid w:val="00620C5B"/>
    <w:rsid w:val="00621B52"/>
    <w:rsid w:val="00621D32"/>
    <w:rsid w:val="00622C7C"/>
    <w:rsid w:val="006240F8"/>
    <w:rsid w:val="00624CE8"/>
    <w:rsid w:val="006255CE"/>
    <w:rsid w:val="006269FF"/>
    <w:rsid w:val="0062713F"/>
    <w:rsid w:val="00627286"/>
    <w:rsid w:val="006275B7"/>
    <w:rsid w:val="006306E1"/>
    <w:rsid w:val="006319DA"/>
    <w:rsid w:val="00632925"/>
    <w:rsid w:val="00633869"/>
    <w:rsid w:val="006341D2"/>
    <w:rsid w:val="00634743"/>
    <w:rsid w:val="006349F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916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77F"/>
    <w:rsid w:val="00663A6D"/>
    <w:rsid w:val="00663E09"/>
    <w:rsid w:val="006647D0"/>
    <w:rsid w:val="00664B08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6C7F"/>
    <w:rsid w:val="0068747F"/>
    <w:rsid w:val="006877AA"/>
    <w:rsid w:val="00691D5B"/>
    <w:rsid w:val="00692857"/>
    <w:rsid w:val="006932FE"/>
    <w:rsid w:val="0069376D"/>
    <w:rsid w:val="00693A57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4CE2"/>
    <w:rsid w:val="006B500F"/>
    <w:rsid w:val="006B5AA8"/>
    <w:rsid w:val="006B5E12"/>
    <w:rsid w:val="006B691E"/>
    <w:rsid w:val="006B73EE"/>
    <w:rsid w:val="006C166A"/>
    <w:rsid w:val="006C21D7"/>
    <w:rsid w:val="006C25C6"/>
    <w:rsid w:val="006C273A"/>
    <w:rsid w:val="006C2ECD"/>
    <w:rsid w:val="006C377B"/>
    <w:rsid w:val="006C38C5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C0A"/>
    <w:rsid w:val="00706DF1"/>
    <w:rsid w:val="007109D8"/>
    <w:rsid w:val="0071162C"/>
    <w:rsid w:val="0071176B"/>
    <w:rsid w:val="00712572"/>
    <w:rsid w:val="007138DC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197F"/>
    <w:rsid w:val="0072236F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50457"/>
    <w:rsid w:val="00750BD6"/>
    <w:rsid w:val="0075221E"/>
    <w:rsid w:val="007545E0"/>
    <w:rsid w:val="00754E2F"/>
    <w:rsid w:val="00754EB4"/>
    <w:rsid w:val="00755E9D"/>
    <w:rsid w:val="0075680C"/>
    <w:rsid w:val="0075698F"/>
    <w:rsid w:val="007576DB"/>
    <w:rsid w:val="00762B93"/>
    <w:rsid w:val="0076370E"/>
    <w:rsid w:val="00763D70"/>
    <w:rsid w:val="0076406F"/>
    <w:rsid w:val="00764619"/>
    <w:rsid w:val="00764A1E"/>
    <w:rsid w:val="00765548"/>
    <w:rsid w:val="00765D7E"/>
    <w:rsid w:val="0076797D"/>
    <w:rsid w:val="007702DD"/>
    <w:rsid w:val="00771DFF"/>
    <w:rsid w:val="0077227C"/>
    <w:rsid w:val="007725BD"/>
    <w:rsid w:val="00772E0C"/>
    <w:rsid w:val="00774532"/>
    <w:rsid w:val="00775619"/>
    <w:rsid w:val="00775F65"/>
    <w:rsid w:val="0077664F"/>
    <w:rsid w:val="00776F70"/>
    <w:rsid w:val="00777C00"/>
    <w:rsid w:val="00781080"/>
    <w:rsid w:val="00785C4D"/>
    <w:rsid w:val="0078715E"/>
    <w:rsid w:val="0078769D"/>
    <w:rsid w:val="00790089"/>
    <w:rsid w:val="007904AB"/>
    <w:rsid w:val="00791E6C"/>
    <w:rsid w:val="007921E3"/>
    <w:rsid w:val="00793574"/>
    <w:rsid w:val="00794EF3"/>
    <w:rsid w:val="00795988"/>
    <w:rsid w:val="007A0546"/>
    <w:rsid w:val="007A0C95"/>
    <w:rsid w:val="007A16BE"/>
    <w:rsid w:val="007A1A47"/>
    <w:rsid w:val="007A2729"/>
    <w:rsid w:val="007A334E"/>
    <w:rsid w:val="007A53E9"/>
    <w:rsid w:val="007A738B"/>
    <w:rsid w:val="007A7EB3"/>
    <w:rsid w:val="007B0737"/>
    <w:rsid w:val="007B193A"/>
    <w:rsid w:val="007B21DE"/>
    <w:rsid w:val="007B379D"/>
    <w:rsid w:val="007B41EB"/>
    <w:rsid w:val="007C0F5D"/>
    <w:rsid w:val="007C104C"/>
    <w:rsid w:val="007C14D0"/>
    <w:rsid w:val="007C1544"/>
    <w:rsid w:val="007C293A"/>
    <w:rsid w:val="007C422D"/>
    <w:rsid w:val="007C4B20"/>
    <w:rsid w:val="007C516C"/>
    <w:rsid w:val="007C5438"/>
    <w:rsid w:val="007C77C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15D3"/>
    <w:rsid w:val="007F235B"/>
    <w:rsid w:val="007F32A1"/>
    <w:rsid w:val="007F3485"/>
    <w:rsid w:val="007F391D"/>
    <w:rsid w:val="007F3E1E"/>
    <w:rsid w:val="007F4157"/>
    <w:rsid w:val="007F48D4"/>
    <w:rsid w:val="007F5084"/>
    <w:rsid w:val="007F5779"/>
    <w:rsid w:val="007F5BA5"/>
    <w:rsid w:val="007F6172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875"/>
    <w:rsid w:val="0084094C"/>
    <w:rsid w:val="00841CF5"/>
    <w:rsid w:val="0084405F"/>
    <w:rsid w:val="0084431B"/>
    <w:rsid w:val="0084442B"/>
    <w:rsid w:val="0084469B"/>
    <w:rsid w:val="0084469C"/>
    <w:rsid w:val="008452CE"/>
    <w:rsid w:val="0084543C"/>
    <w:rsid w:val="00847961"/>
    <w:rsid w:val="0084797D"/>
    <w:rsid w:val="00847CBD"/>
    <w:rsid w:val="008508E8"/>
    <w:rsid w:val="00851CA4"/>
    <w:rsid w:val="00851E68"/>
    <w:rsid w:val="00852345"/>
    <w:rsid w:val="00853EA7"/>
    <w:rsid w:val="00853F20"/>
    <w:rsid w:val="00853F42"/>
    <w:rsid w:val="008546D5"/>
    <w:rsid w:val="008550F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1080"/>
    <w:rsid w:val="008A1B8E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2A9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6C86"/>
    <w:rsid w:val="00926D83"/>
    <w:rsid w:val="00927CCD"/>
    <w:rsid w:val="00931545"/>
    <w:rsid w:val="00932425"/>
    <w:rsid w:val="009329B9"/>
    <w:rsid w:val="009370DA"/>
    <w:rsid w:val="009372E8"/>
    <w:rsid w:val="0093738D"/>
    <w:rsid w:val="009402FD"/>
    <w:rsid w:val="00940C57"/>
    <w:rsid w:val="0094329B"/>
    <w:rsid w:val="009436FA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D93"/>
    <w:rsid w:val="0095634B"/>
    <w:rsid w:val="00960344"/>
    <w:rsid w:val="009606B5"/>
    <w:rsid w:val="0096075E"/>
    <w:rsid w:val="00961159"/>
    <w:rsid w:val="00963350"/>
    <w:rsid w:val="00963F00"/>
    <w:rsid w:val="009654F7"/>
    <w:rsid w:val="009657BE"/>
    <w:rsid w:val="0096661A"/>
    <w:rsid w:val="00967E9B"/>
    <w:rsid w:val="0097007E"/>
    <w:rsid w:val="0097031C"/>
    <w:rsid w:val="00970693"/>
    <w:rsid w:val="00970E98"/>
    <w:rsid w:val="00970FBD"/>
    <w:rsid w:val="009715E5"/>
    <w:rsid w:val="009720DF"/>
    <w:rsid w:val="0097212D"/>
    <w:rsid w:val="00972E68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340D"/>
    <w:rsid w:val="009935EF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59A0"/>
    <w:rsid w:val="009B7BE1"/>
    <w:rsid w:val="009C019B"/>
    <w:rsid w:val="009C10BD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974"/>
    <w:rsid w:val="009E13C8"/>
    <w:rsid w:val="009E212F"/>
    <w:rsid w:val="009E2384"/>
    <w:rsid w:val="009E3B70"/>
    <w:rsid w:val="009E4433"/>
    <w:rsid w:val="009E67BC"/>
    <w:rsid w:val="009E6965"/>
    <w:rsid w:val="009E6C54"/>
    <w:rsid w:val="009F209F"/>
    <w:rsid w:val="009F4574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3806"/>
    <w:rsid w:val="00A14D53"/>
    <w:rsid w:val="00A16D8B"/>
    <w:rsid w:val="00A20DAF"/>
    <w:rsid w:val="00A21BDE"/>
    <w:rsid w:val="00A2218F"/>
    <w:rsid w:val="00A252D7"/>
    <w:rsid w:val="00A26B59"/>
    <w:rsid w:val="00A2796B"/>
    <w:rsid w:val="00A304D2"/>
    <w:rsid w:val="00A31AC9"/>
    <w:rsid w:val="00A31BB6"/>
    <w:rsid w:val="00A337C1"/>
    <w:rsid w:val="00A3578D"/>
    <w:rsid w:val="00A37B84"/>
    <w:rsid w:val="00A37C62"/>
    <w:rsid w:val="00A41E60"/>
    <w:rsid w:val="00A423BE"/>
    <w:rsid w:val="00A44669"/>
    <w:rsid w:val="00A4556C"/>
    <w:rsid w:val="00A45AB8"/>
    <w:rsid w:val="00A45D53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5651"/>
    <w:rsid w:val="00A55D8F"/>
    <w:rsid w:val="00A569A5"/>
    <w:rsid w:val="00A57C1B"/>
    <w:rsid w:val="00A60816"/>
    <w:rsid w:val="00A6139A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154E"/>
    <w:rsid w:val="00A81E0E"/>
    <w:rsid w:val="00A82630"/>
    <w:rsid w:val="00A82C17"/>
    <w:rsid w:val="00A83267"/>
    <w:rsid w:val="00A8405B"/>
    <w:rsid w:val="00A84AF5"/>
    <w:rsid w:val="00A84B96"/>
    <w:rsid w:val="00A85C76"/>
    <w:rsid w:val="00A85EA4"/>
    <w:rsid w:val="00A8616F"/>
    <w:rsid w:val="00A870F6"/>
    <w:rsid w:val="00A87489"/>
    <w:rsid w:val="00A90BC9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7318"/>
    <w:rsid w:val="00AE020A"/>
    <w:rsid w:val="00AE0380"/>
    <w:rsid w:val="00AE03B5"/>
    <w:rsid w:val="00AE056B"/>
    <w:rsid w:val="00AE1726"/>
    <w:rsid w:val="00AE1D6E"/>
    <w:rsid w:val="00AE6FAB"/>
    <w:rsid w:val="00AE7BE4"/>
    <w:rsid w:val="00AF03B7"/>
    <w:rsid w:val="00AF26FE"/>
    <w:rsid w:val="00AF2A35"/>
    <w:rsid w:val="00AF307F"/>
    <w:rsid w:val="00AF3176"/>
    <w:rsid w:val="00AF31DB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48BC"/>
    <w:rsid w:val="00B35DAE"/>
    <w:rsid w:val="00B37FC5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0B97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168F"/>
    <w:rsid w:val="00BC222B"/>
    <w:rsid w:val="00BC2625"/>
    <w:rsid w:val="00BC2759"/>
    <w:rsid w:val="00BC2BC0"/>
    <w:rsid w:val="00BC4A4E"/>
    <w:rsid w:val="00BC54B0"/>
    <w:rsid w:val="00BC5FB7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3E28"/>
    <w:rsid w:val="00BE4102"/>
    <w:rsid w:val="00BE61A5"/>
    <w:rsid w:val="00BE6DE4"/>
    <w:rsid w:val="00BE7168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3D87"/>
    <w:rsid w:val="00C042B6"/>
    <w:rsid w:val="00C0581D"/>
    <w:rsid w:val="00C06611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6A1B"/>
    <w:rsid w:val="00C17751"/>
    <w:rsid w:val="00C2012A"/>
    <w:rsid w:val="00C20BF6"/>
    <w:rsid w:val="00C2112F"/>
    <w:rsid w:val="00C224B6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0D7"/>
    <w:rsid w:val="00C4394E"/>
    <w:rsid w:val="00C44D3B"/>
    <w:rsid w:val="00C44FDA"/>
    <w:rsid w:val="00C450D7"/>
    <w:rsid w:val="00C46102"/>
    <w:rsid w:val="00C52A2A"/>
    <w:rsid w:val="00C534A8"/>
    <w:rsid w:val="00C53E51"/>
    <w:rsid w:val="00C53EEC"/>
    <w:rsid w:val="00C5423A"/>
    <w:rsid w:val="00C54BE9"/>
    <w:rsid w:val="00C54CC2"/>
    <w:rsid w:val="00C54F9F"/>
    <w:rsid w:val="00C5572A"/>
    <w:rsid w:val="00C55CB5"/>
    <w:rsid w:val="00C56AE4"/>
    <w:rsid w:val="00C6056F"/>
    <w:rsid w:val="00C60998"/>
    <w:rsid w:val="00C62400"/>
    <w:rsid w:val="00C62EDF"/>
    <w:rsid w:val="00C6416A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922E9"/>
    <w:rsid w:val="00C92531"/>
    <w:rsid w:val="00C92C09"/>
    <w:rsid w:val="00C93B3F"/>
    <w:rsid w:val="00C95140"/>
    <w:rsid w:val="00C952A2"/>
    <w:rsid w:val="00C96977"/>
    <w:rsid w:val="00C969D2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849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C7694"/>
    <w:rsid w:val="00CD184D"/>
    <w:rsid w:val="00CD1982"/>
    <w:rsid w:val="00CD2F17"/>
    <w:rsid w:val="00CD6456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7B1"/>
    <w:rsid w:val="00D233CE"/>
    <w:rsid w:val="00D241FC"/>
    <w:rsid w:val="00D24D30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0224"/>
    <w:rsid w:val="00D93FE0"/>
    <w:rsid w:val="00D94BF3"/>
    <w:rsid w:val="00D94C20"/>
    <w:rsid w:val="00D953E1"/>
    <w:rsid w:val="00D95A39"/>
    <w:rsid w:val="00D96B3D"/>
    <w:rsid w:val="00D96D2A"/>
    <w:rsid w:val="00D979D6"/>
    <w:rsid w:val="00D97F4D"/>
    <w:rsid w:val="00DA1160"/>
    <w:rsid w:val="00DA2044"/>
    <w:rsid w:val="00DA3187"/>
    <w:rsid w:val="00DA5E0F"/>
    <w:rsid w:val="00DA6E17"/>
    <w:rsid w:val="00DB0205"/>
    <w:rsid w:val="00DB283C"/>
    <w:rsid w:val="00DB29B1"/>
    <w:rsid w:val="00DB2B19"/>
    <w:rsid w:val="00DB2BC7"/>
    <w:rsid w:val="00DB5456"/>
    <w:rsid w:val="00DB58A8"/>
    <w:rsid w:val="00DB67CB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0288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1669"/>
    <w:rsid w:val="00DF20B0"/>
    <w:rsid w:val="00DF2202"/>
    <w:rsid w:val="00DF231C"/>
    <w:rsid w:val="00DF2D20"/>
    <w:rsid w:val="00DF367B"/>
    <w:rsid w:val="00DF37B6"/>
    <w:rsid w:val="00DF5B67"/>
    <w:rsid w:val="00DF60BB"/>
    <w:rsid w:val="00DF6372"/>
    <w:rsid w:val="00DF6BC9"/>
    <w:rsid w:val="00DF7CB2"/>
    <w:rsid w:val="00E02C03"/>
    <w:rsid w:val="00E02ECA"/>
    <w:rsid w:val="00E044E5"/>
    <w:rsid w:val="00E04D45"/>
    <w:rsid w:val="00E0593B"/>
    <w:rsid w:val="00E06514"/>
    <w:rsid w:val="00E06F9A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2C8B"/>
    <w:rsid w:val="00E23327"/>
    <w:rsid w:val="00E236BF"/>
    <w:rsid w:val="00E23855"/>
    <w:rsid w:val="00E2419A"/>
    <w:rsid w:val="00E26741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5409"/>
    <w:rsid w:val="00E4564C"/>
    <w:rsid w:val="00E46037"/>
    <w:rsid w:val="00E47066"/>
    <w:rsid w:val="00E47CAE"/>
    <w:rsid w:val="00E50CC0"/>
    <w:rsid w:val="00E51F00"/>
    <w:rsid w:val="00E52721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4242"/>
    <w:rsid w:val="00E64DA0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280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50AC"/>
    <w:rsid w:val="00EB685C"/>
    <w:rsid w:val="00EC0D1A"/>
    <w:rsid w:val="00EC1FB2"/>
    <w:rsid w:val="00EC26E7"/>
    <w:rsid w:val="00EC482E"/>
    <w:rsid w:val="00EC4E4A"/>
    <w:rsid w:val="00EC5715"/>
    <w:rsid w:val="00EC5EAB"/>
    <w:rsid w:val="00EC68DC"/>
    <w:rsid w:val="00EC6B03"/>
    <w:rsid w:val="00EC7C90"/>
    <w:rsid w:val="00ED0346"/>
    <w:rsid w:val="00ED073F"/>
    <w:rsid w:val="00ED1292"/>
    <w:rsid w:val="00ED2987"/>
    <w:rsid w:val="00ED3084"/>
    <w:rsid w:val="00ED3C4E"/>
    <w:rsid w:val="00ED3E5A"/>
    <w:rsid w:val="00ED46DF"/>
    <w:rsid w:val="00ED5BD0"/>
    <w:rsid w:val="00ED611C"/>
    <w:rsid w:val="00ED6F66"/>
    <w:rsid w:val="00EE0026"/>
    <w:rsid w:val="00EE0A6D"/>
    <w:rsid w:val="00EE0BD3"/>
    <w:rsid w:val="00EE38CD"/>
    <w:rsid w:val="00EE4FD6"/>
    <w:rsid w:val="00EE5378"/>
    <w:rsid w:val="00EE557F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49AF"/>
    <w:rsid w:val="00F24AC3"/>
    <w:rsid w:val="00F2553C"/>
    <w:rsid w:val="00F263EA"/>
    <w:rsid w:val="00F26993"/>
    <w:rsid w:val="00F270AF"/>
    <w:rsid w:val="00F310B2"/>
    <w:rsid w:val="00F32375"/>
    <w:rsid w:val="00F323FF"/>
    <w:rsid w:val="00F326CD"/>
    <w:rsid w:val="00F3411E"/>
    <w:rsid w:val="00F3540E"/>
    <w:rsid w:val="00F40258"/>
    <w:rsid w:val="00F40DB1"/>
    <w:rsid w:val="00F43BED"/>
    <w:rsid w:val="00F44175"/>
    <w:rsid w:val="00F44567"/>
    <w:rsid w:val="00F45CDA"/>
    <w:rsid w:val="00F465B1"/>
    <w:rsid w:val="00F4675E"/>
    <w:rsid w:val="00F472F9"/>
    <w:rsid w:val="00F47D7D"/>
    <w:rsid w:val="00F51E84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1424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688A"/>
    <w:rsid w:val="00F77872"/>
    <w:rsid w:val="00F77AE1"/>
    <w:rsid w:val="00F8026B"/>
    <w:rsid w:val="00F80277"/>
    <w:rsid w:val="00F8149D"/>
    <w:rsid w:val="00F81DA2"/>
    <w:rsid w:val="00F81FDB"/>
    <w:rsid w:val="00F83031"/>
    <w:rsid w:val="00F83575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0F9D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5D81"/>
    <w:rsid w:val="00FD71C3"/>
    <w:rsid w:val="00FD7627"/>
    <w:rsid w:val="00FE0DBF"/>
    <w:rsid w:val="00FE15F2"/>
    <w:rsid w:val="00FE2A44"/>
    <w:rsid w:val="00FE7CF4"/>
    <w:rsid w:val="00FF1FCB"/>
    <w:rsid w:val="00FF2011"/>
    <w:rsid w:val="00FF2123"/>
    <w:rsid w:val="00FF3354"/>
    <w:rsid w:val="00FF5B59"/>
    <w:rsid w:val="00FF5D50"/>
    <w:rsid w:val="00FF60A5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3ADF59"/>
  <w15:docId w15:val="{4BD316A0-5D54-4089-9255-88765B3D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80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uiPriority w:val="99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character" w:customStyle="1" w:styleId="DeltaViewInsertion">
    <w:name w:val="DeltaView Insertion"/>
    <w:rsid w:val="00A6139A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0E5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5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4</Pages>
  <Words>734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Marzena Trzeciak</cp:lastModifiedBy>
  <cp:revision>13</cp:revision>
  <cp:lastPrinted>2017-11-23T11:08:00Z</cp:lastPrinted>
  <dcterms:created xsi:type="dcterms:W3CDTF">2024-10-18T09:44:00Z</dcterms:created>
  <dcterms:modified xsi:type="dcterms:W3CDTF">2025-11-21T09:03:00Z</dcterms:modified>
</cp:coreProperties>
</file>